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C93" w:rsidRDefault="002856C6" w:rsidP="005273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E1C93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45EC6F88" wp14:editId="1A7F8B2D">
            <wp:extent cx="5942965" cy="8478690"/>
            <wp:effectExtent l="0" t="0" r="0" b="0"/>
            <wp:docPr id="1" name="Рисунок 1" descr="C:\Users\79994\Desktop\сканер тит лист\CCI10102024_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994\Desktop\сканер тит лист\CCI10102024_00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847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C93" w:rsidRDefault="001E1C93" w:rsidP="001E1C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E1C93" w:rsidRDefault="001E1C93" w:rsidP="005273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856C6" w:rsidRDefault="002856C6" w:rsidP="005273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856C6" w:rsidRDefault="002856C6" w:rsidP="005273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856C6" w:rsidRDefault="002856C6" w:rsidP="005273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27377" w:rsidRPr="00DE2D15" w:rsidRDefault="00527377" w:rsidP="005273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</w:pPr>
      <w:r w:rsidRPr="00DE2D15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527377" w:rsidRPr="00DE2D15" w:rsidRDefault="00527377" w:rsidP="0052737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tt-RU"/>
        </w:rPr>
      </w:pPr>
    </w:p>
    <w:p w:rsidR="00BF40FA" w:rsidRPr="00BF40FA" w:rsidRDefault="00527377" w:rsidP="00BF40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E2D15">
        <w:rPr>
          <w:rFonts w:ascii="Times New Roman" w:eastAsia="Times New Roman" w:hAnsi="Times New Roman" w:cs="Times New Roman"/>
          <w:iCs/>
          <w:sz w:val="28"/>
          <w:szCs w:val="28"/>
        </w:rPr>
        <w:t>Рабочая программа по</w:t>
      </w:r>
      <w:r w:rsidR="00BF40FA">
        <w:rPr>
          <w:rFonts w:ascii="Times New Roman" w:eastAsia="Times New Roman" w:hAnsi="Times New Roman" w:cs="Times New Roman"/>
          <w:iCs/>
          <w:sz w:val="28"/>
          <w:szCs w:val="28"/>
        </w:rPr>
        <w:t xml:space="preserve"> предмету «И</w:t>
      </w:r>
      <w:r w:rsidRPr="00DE2D15">
        <w:rPr>
          <w:rFonts w:ascii="Times New Roman" w:eastAsia="Times New Roman" w:hAnsi="Times New Roman" w:cs="Times New Roman"/>
          <w:iCs/>
          <w:sz w:val="28"/>
          <w:szCs w:val="28"/>
        </w:rPr>
        <w:t>зобразительно</w:t>
      </w:r>
      <w:r w:rsidR="00841690">
        <w:rPr>
          <w:rFonts w:ascii="Times New Roman" w:eastAsia="Times New Roman" w:hAnsi="Times New Roman" w:cs="Times New Roman"/>
          <w:iCs/>
          <w:sz w:val="28"/>
          <w:szCs w:val="28"/>
        </w:rPr>
        <w:t>е</w:t>
      </w:r>
      <w:r w:rsidRPr="00DE2D15">
        <w:rPr>
          <w:rFonts w:ascii="Times New Roman" w:eastAsia="Times New Roman" w:hAnsi="Times New Roman" w:cs="Times New Roman"/>
          <w:iCs/>
          <w:sz w:val="28"/>
          <w:szCs w:val="28"/>
        </w:rPr>
        <w:t xml:space="preserve"> искусств</w:t>
      </w:r>
      <w:r w:rsidR="00841690">
        <w:rPr>
          <w:rFonts w:ascii="Times New Roman" w:eastAsia="Times New Roman" w:hAnsi="Times New Roman" w:cs="Times New Roman"/>
          <w:iCs/>
          <w:sz w:val="28"/>
          <w:szCs w:val="28"/>
        </w:rPr>
        <w:t>о</w:t>
      </w:r>
      <w:r w:rsidR="00BF40FA">
        <w:rPr>
          <w:rFonts w:ascii="Times New Roman" w:eastAsia="Times New Roman" w:hAnsi="Times New Roman" w:cs="Times New Roman"/>
          <w:iCs/>
          <w:sz w:val="28"/>
          <w:szCs w:val="28"/>
        </w:rPr>
        <w:t xml:space="preserve">» для 4 класса </w:t>
      </w:r>
      <w:r w:rsidR="00BF40FA" w:rsidRPr="00BF40FA">
        <w:rPr>
          <w:rFonts w:ascii="Times New Roman" w:eastAsia="Times New Roman" w:hAnsi="Times New Roman" w:cs="Times New Roman"/>
          <w:iCs/>
          <w:sz w:val="28"/>
          <w:szCs w:val="28"/>
        </w:rPr>
        <w:t xml:space="preserve">составлена на основе следующих нормативных документов: </w:t>
      </w:r>
    </w:p>
    <w:p w:rsidR="00BF40FA" w:rsidRPr="00BF40FA" w:rsidRDefault="00BF40FA" w:rsidP="00BF40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F40FA">
        <w:rPr>
          <w:rFonts w:ascii="Times New Roman" w:eastAsia="Times New Roman" w:hAnsi="Times New Roman" w:cs="Times New Roman"/>
          <w:iCs/>
          <w:sz w:val="28"/>
          <w:szCs w:val="28"/>
        </w:rPr>
        <w:t xml:space="preserve">-Федерального государственного образовательного стандарта образования обучающихся с умственной отсталостью (интеллектуальными нарушениями)  (Приказ Министерства образования и науки РФ от 19.12.2014г. № 1599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«</w:t>
      </w:r>
      <w:r w:rsidRPr="00BF40FA">
        <w:rPr>
          <w:rFonts w:ascii="Times New Roman" w:eastAsia="Times New Roman" w:hAnsi="Times New Roman" w:cs="Times New Roman"/>
          <w:iCs/>
          <w:sz w:val="28"/>
          <w:szCs w:val="28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нарушениями).</w:t>
      </w:r>
    </w:p>
    <w:p w:rsidR="00BF40FA" w:rsidRPr="00BF40FA" w:rsidRDefault="00BF40FA" w:rsidP="00BF40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F40FA">
        <w:rPr>
          <w:rFonts w:ascii="Times New Roman" w:eastAsia="Times New Roman" w:hAnsi="Times New Roman" w:cs="Times New Roman"/>
          <w:iCs/>
          <w:sz w:val="28"/>
          <w:szCs w:val="28"/>
        </w:rPr>
        <w:t>-Примерной адаптированной основной общеобразовательной программы образования обучающихся с умственной отсталостью (интеллектуальными  (одобрена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BF40FA">
        <w:rPr>
          <w:rFonts w:ascii="Times New Roman" w:eastAsia="Times New Roman" w:hAnsi="Times New Roman" w:cs="Times New Roman"/>
          <w:iCs/>
          <w:sz w:val="28"/>
          <w:szCs w:val="28"/>
        </w:rPr>
        <w:t>решением федерального учебно-методического объединения по общему образованию (протокол  от 22 декабря  2015 г. № 4/15)</w:t>
      </w:r>
    </w:p>
    <w:p w:rsidR="00BF40FA" w:rsidRPr="00BF40FA" w:rsidRDefault="00BF40FA" w:rsidP="00BF40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F40FA">
        <w:rPr>
          <w:rFonts w:ascii="Times New Roman" w:eastAsia="Times New Roman" w:hAnsi="Times New Roman" w:cs="Times New Roman"/>
          <w:iCs/>
          <w:sz w:val="28"/>
          <w:szCs w:val="28"/>
        </w:rPr>
        <w:t>-Федерального перечня учебников, утвержденного приказом Министерства просвещения Российской Федерации от 20.05.2020г. № 254 (в ред. приказа Министерства просвещения Российской Федерации от 23.12.2020г. № 766).</w:t>
      </w:r>
    </w:p>
    <w:p w:rsidR="001E1C93" w:rsidRPr="001E1C93" w:rsidRDefault="001E1C93" w:rsidP="001E1C93">
      <w:pPr>
        <w:spacing w:after="0" w:line="270" w:lineRule="auto"/>
        <w:ind w:left="142" w:right="140" w:hanging="142"/>
        <w:jc w:val="both"/>
        <w:rPr>
          <w:rFonts w:ascii="Times New Roman" w:hAnsi="Times New Roman" w:cs="Times New Roman"/>
          <w:sz w:val="28"/>
          <w:szCs w:val="28"/>
        </w:rPr>
      </w:pPr>
      <w:r w:rsidRPr="001E1C93">
        <w:rPr>
          <w:rFonts w:ascii="Times New Roman" w:eastAsia="Times New Roman" w:hAnsi="Times New Roman" w:cs="Times New Roman"/>
          <w:sz w:val="28"/>
          <w:szCs w:val="28"/>
        </w:rPr>
        <w:t>Реализация данной программы предусмотрена на основе системы УМК:</w:t>
      </w:r>
      <w:r w:rsidRPr="001E1C9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Изобразительное искусство</w:t>
      </w:r>
      <w:r w:rsidRPr="001E1C93">
        <w:rPr>
          <w:rFonts w:ascii="Times New Roman" w:hAnsi="Times New Roman" w:cs="Times New Roman"/>
          <w:sz w:val="28"/>
          <w:szCs w:val="28"/>
        </w:rPr>
        <w:t xml:space="preserve">. </w:t>
      </w:r>
      <w:r w:rsidRPr="001E1C93">
        <w:rPr>
          <w:rFonts w:ascii="Times New Roman" w:eastAsia="Times New Roman" w:hAnsi="Times New Roman" w:cs="Times New Roman"/>
          <w:sz w:val="28"/>
          <w:szCs w:val="28"/>
        </w:rPr>
        <w:t>4 класс. М.Ю. Рау, М.А. Зыкова.</w:t>
      </w:r>
    </w:p>
    <w:p w:rsidR="001E1C93" w:rsidRDefault="001E1C93" w:rsidP="00527377">
      <w:pPr>
        <w:shd w:val="clear" w:color="auto" w:fill="FFFFFF"/>
        <w:spacing w:after="0" w:line="240" w:lineRule="auto"/>
        <w:ind w:left="5" w:right="10" w:firstLine="715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527377" w:rsidRPr="00DE2D15" w:rsidRDefault="00527377" w:rsidP="00527377">
      <w:pPr>
        <w:shd w:val="clear" w:color="auto" w:fill="FFFFFF"/>
        <w:spacing w:after="0" w:line="240" w:lineRule="auto"/>
        <w:ind w:left="5" w:right="10" w:firstLine="71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2D15">
        <w:rPr>
          <w:rFonts w:ascii="Times New Roman" w:eastAsia="Times New Roman" w:hAnsi="Times New Roman" w:cs="Times New Roman"/>
          <w:sz w:val="28"/>
          <w:szCs w:val="28"/>
        </w:rPr>
        <w:t xml:space="preserve">Программа рассчитана на </w:t>
      </w:r>
      <w:r w:rsidRPr="00DE2D15">
        <w:rPr>
          <w:rFonts w:ascii="Times New Roman" w:eastAsia="Times New Roman" w:hAnsi="Times New Roman" w:cs="Times New Roman"/>
          <w:b/>
          <w:bCs/>
          <w:sz w:val="28"/>
          <w:szCs w:val="28"/>
        </w:rPr>
        <w:t>34 часа в год- 1 час в неделю.</w:t>
      </w:r>
    </w:p>
    <w:p w:rsidR="00527377" w:rsidRPr="002856C6" w:rsidRDefault="00A44682" w:rsidP="002856C6">
      <w:pPr>
        <w:spacing w:line="270" w:lineRule="auto"/>
        <w:ind w:left="142" w:right="140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="00527377" w:rsidRPr="00DE2D15">
        <w:rPr>
          <w:rFonts w:ascii="Times New Roman" w:eastAsia="Times New Roman" w:hAnsi="Times New Roman" w:cs="Times New Roman"/>
          <w:bCs/>
          <w:sz w:val="28"/>
          <w:szCs w:val="28"/>
        </w:rPr>
        <w:t xml:space="preserve">чебное пособие </w:t>
      </w:r>
      <w:r w:rsidR="00BF40FA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527377" w:rsidRPr="00DE2D15">
        <w:rPr>
          <w:rFonts w:ascii="Times New Roman" w:eastAsia="Times New Roman" w:hAnsi="Times New Roman" w:cs="Times New Roman"/>
          <w:bCs/>
          <w:sz w:val="28"/>
          <w:szCs w:val="28"/>
        </w:rPr>
        <w:t>Изобразительное искусство</w:t>
      </w:r>
      <w:r w:rsidR="00BF40FA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527377" w:rsidRPr="00DE2D15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1E1C93" w:rsidRPr="001E1C93">
        <w:rPr>
          <w:rFonts w:ascii="Times New Roman" w:hAnsi="Times New Roman" w:cs="Times New Roman"/>
          <w:sz w:val="28"/>
          <w:szCs w:val="28"/>
        </w:rPr>
        <w:t xml:space="preserve"> </w:t>
      </w:r>
      <w:r w:rsidR="001E1C93" w:rsidRPr="001E1C93">
        <w:rPr>
          <w:rFonts w:ascii="Times New Roman" w:eastAsia="Times New Roman" w:hAnsi="Times New Roman" w:cs="Times New Roman"/>
          <w:sz w:val="28"/>
          <w:szCs w:val="28"/>
        </w:rPr>
        <w:t>4 класс. М.Ю. Рау, М.А. Зыкова.</w:t>
      </w:r>
      <w:bookmarkStart w:id="0" w:name="_GoBack"/>
      <w:bookmarkEnd w:id="0"/>
    </w:p>
    <w:p w:rsidR="00527377" w:rsidRPr="00DE2D15" w:rsidRDefault="00527377" w:rsidP="00BF40F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2D1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Цель программы обучения:</w:t>
      </w:r>
    </w:p>
    <w:p w:rsidR="00527377" w:rsidRPr="00DE2D15" w:rsidRDefault="00527377" w:rsidP="005273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</w:pPr>
      <w:r w:rsidRPr="00DE2D15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изобразительной деятельности в качестве важнейшего средства воздействия на интеллектуальную, эмоциональную и двигательную сферы, на формирование личности </w:t>
      </w:r>
      <w:r w:rsidRPr="00DE2D15">
        <w:rPr>
          <w:rFonts w:ascii="Times New Roman" w:eastAsia="Times New Roman" w:hAnsi="Times New Roman" w:cs="Times New Roman"/>
          <w:iCs/>
          <w:sz w:val="28"/>
          <w:szCs w:val="28"/>
        </w:rPr>
        <w:t>обучающегося</w:t>
      </w:r>
      <w:r w:rsidRPr="00DE2D15">
        <w:rPr>
          <w:rFonts w:ascii="Times New Roman" w:eastAsia="Times New Roman" w:hAnsi="Times New Roman" w:cs="Times New Roman"/>
          <w:sz w:val="28"/>
          <w:szCs w:val="28"/>
        </w:rPr>
        <w:t>, воспитание у него положительных навыков и привычек, на развитие</w:t>
      </w:r>
      <w:r w:rsidRPr="00DE2D15">
        <w:rPr>
          <w:rFonts w:ascii="Times New Roman" w:eastAsia="Times New Roman" w:hAnsi="Times New Roman" w:cs="Times New Roman"/>
          <w:iCs/>
          <w:sz w:val="28"/>
          <w:szCs w:val="28"/>
        </w:rPr>
        <w:t xml:space="preserve"> наблюдательности, воображения, пространственной ориентации и мелкой моторики рук.</w:t>
      </w:r>
    </w:p>
    <w:p w:rsidR="00527377" w:rsidRPr="00DE2D15" w:rsidRDefault="00527377" w:rsidP="00527377">
      <w:pPr>
        <w:shd w:val="clear" w:color="auto" w:fill="FFFFFF"/>
        <w:spacing w:after="0" w:line="240" w:lineRule="auto"/>
        <w:ind w:left="5" w:right="10" w:firstLine="71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DE2D1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Задачи :</w:t>
      </w:r>
    </w:p>
    <w:p w:rsidR="00527377" w:rsidRPr="00DE2D15" w:rsidRDefault="00527377" w:rsidP="00527377">
      <w:pPr>
        <w:numPr>
          <w:ilvl w:val="0"/>
          <w:numId w:val="2"/>
        </w:numPr>
        <w:shd w:val="clear" w:color="auto" w:fill="FFFFFF"/>
        <w:spacing w:after="0" w:line="240" w:lineRule="auto"/>
        <w:ind w:right="10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E2D15">
        <w:rPr>
          <w:rFonts w:ascii="Times New Roman" w:eastAsia="Times New Roman" w:hAnsi="Times New Roman" w:cs="Times New Roman"/>
          <w:iCs/>
          <w:sz w:val="28"/>
          <w:szCs w:val="28"/>
        </w:rPr>
        <w:t>способствовать коррекции недостатков познавательной деятельности школьников путем систематического и целенаправленного воспитания и развития  у них правильного восприятия формы, величины, цвета предметов, их положения в пространстве;</w:t>
      </w:r>
    </w:p>
    <w:p w:rsidR="00527377" w:rsidRPr="00DE2D15" w:rsidRDefault="00527377" w:rsidP="00527377">
      <w:pPr>
        <w:numPr>
          <w:ilvl w:val="0"/>
          <w:numId w:val="2"/>
        </w:numPr>
        <w:shd w:val="clear" w:color="auto" w:fill="FFFFFF"/>
        <w:spacing w:after="0" w:line="240" w:lineRule="auto"/>
        <w:ind w:right="10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E2D15">
        <w:rPr>
          <w:rFonts w:ascii="Times New Roman" w:eastAsia="Times New Roman" w:hAnsi="Times New Roman" w:cs="Times New Roman"/>
          <w:iCs/>
          <w:sz w:val="28"/>
          <w:szCs w:val="28"/>
        </w:rPr>
        <w:t>находить в изображаемом существенные признаки, устанавливать сходство и различие;</w:t>
      </w:r>
    </w:p>
    <w:p w:rsidR="00527377" w:rsidRPr="00DE2D15" w:rsidRDefault="00527377" w:rsidP="00527377">
      <w:pPr>
        <w:numPr>
          <w:ilvl w:val="0"/>
          <w:numId w:val="2"/>
        </w:numPr>
        <w:shd w:val="clear" w:color="auto" w:fill="FFFFFF"/>
        <w:spacing w:after="0" w:line="240" w:lineRule="auto"/>
        <w:ind w:right="10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E2D15">
        <w:rPr>
          <w:rFonts w:ascii="Times New Roman" w:eastAsia="Times New Roman" w:hAnsi="Times New Roman" w:cs="Times New Roman"/>
          <w:iCs/>
          <w:sz w:val="28"/>
          <w:szCs w:val="28"/>
        </w:rPr>
        <w:t xml:space="preserve">содействовать развитию у обучающихся аналитико-синтетической деятельности, умения сравнивать и обобщать; </w:t>
      </w:r>
    </w:p>
    <w:p w:rsidR="00527377" w:rsidRPr="00DE2D15" w:rsidRDefault="00527377" w:rsidP="00527377">
      <w:pPr>
        <w:numPr>
          <w:ilvl w:val="0"/>
          <w:numId w:val="2"/>
        </w:numPr>
        <w:shd w:val="clear" w:color="auto" w:fill="FFFFFF"/>
        <w:spacing w:after="0" w:line="240" w:lineRule="auto"/>
        <w:ind w:right="10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E2D15">
        <w:rPr>
          <w:rFonts w:ascii="Times New Roman" w:eastAsia="Times New Roman" w:hAnsi="Times New Roman" w:cs="Times New Roman"/>
          <w:iCs/>
          <w:sz w:val="28"/>
          <w:szCs w:val="28"/>
        </w:rPr>
        <w:t>ориентироваться в здании и планировать свою работу, намечать последовательность выполнения рисунка;</w:t>
      </w:r>
    </w:p>
    <w:p w:rsidR="00527377" w:rsidRPr="00DE2D15" w:rsidRDefault="00527377" w:rsidP="00527377">
      <w:pPr>
        <w:numPr>
          <w:ilvl w:val="0"/>
          <w:numId w:val="2"/>
        </w:numPr>
        <w:shd w:val="clear" w:color="auto" w:fill="FFFFFF"/>
        <w:spacing w:after="0" w:line="240" w:lineRule="auto"/>
        <w:ind w:right="10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E2D15">
        <w:rPr>
          <w:rFonts w:ascii="Times New Roman" w:eastAsia="Times New Roman" w:hAnsi="Times New Roman" w:cs="Times New Roman"/>
          <w:iCs/>
          <w:sz w:val="28"/>
          <w:szCs w:val="28"/>
        </w:rPr>
        <w:t>исправлять недостатки моторики и совершенствовать зрительно-двигательную координацию;</w:t>
      </w:r>
    </w:p>
    <w:p w:rsidR="00527377" w:rsidRPr="00DE2D15" w:rsidRDefault="00527377" w:rsidP="00527377">
      <w:pPr>
        <w:numPr>
          <w:ilvl w:val="0"/>
          <w:numId w:val="2"/>
        </w:numPr>
        <w:shd w:val="clear" w:color="auto" w:fill="FFFFFF"/>
        <w:spacing w:after="0" w:line="240" w:lineRule="auto"/>
        <w:ind w:right="10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E2D15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дать обучающимся элементарных основ реалистического рисунка, формировать навыки рисования с натуры, декоративного рисования;</w:t>
      </w:r>
    </w:p>
    <w:p w:rsidR="00527377" w:rsidRPr="00DE2D15" w:rsidRDefault="00527377" w:rsidP="00527377">
      <w:pPr>
        <w:numPr>
          <w:ilvl w:val="0"/>
          <w:numId w:val="2"/>
        </w:numPr>
        <w:shd w:val="clear" w:color="auto" w:fill="FFFFFF"/>
        <w:spacing w:after="0" w:line="240" w:lineRule="auto"/>
        <w:ind w:right="10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E2D15">
        <w:rPr>
          <w:rFonts w:ascii="Times New Roman" w:eastAsia="Times New Roman" w:hAnsi="Times New Roman" w:cs="Times New Roman"/>
          <w:iCs/>
          <w:sz w:val="28"/>
          <w:szCs w:val="28"/>
        </w:rPr>
        <w:t>знакомить обучающихся с отдельными произведениями изобразительного, декоративно-прикладного и народного искусства, воспитывать активное эмоционально-эстетическое отношение к ним;</w:t>
      </w:r>
    </w:p>
    <w:p w:rsidR="00527377" w:rsidRPr="002856C6" w:rsidRDefault="00527377" w:rsidP="002856C6">
      <w:pPr>
        <w:numPr>
          <w:ilvl w:val="0"/>
          <w:numId w:val="2"/>
        </w:numPr>
        <w:shd w:val="clear" w:color="auto" w:fill="FFFFFF"/>
        <w:spacing w:after="0" w:line="240" w:lineRule="auto"/>
        <w:ind w:right="10"/>
        <w:contextualSpacing/>
        <w:jc w:val="both"/>
        <w:rPr>
          <w:rStyle w:val="c1"/>
          <w:rFonts w:ascii="Times New Roman" w:eastAsia="Times New Roman" w:hAnsi="Times New Roman" w:cs="Times New Roman"/>
          <w:iCs/>
          <w:sz w:val="28"/>
          <w:szCs w:val="28"/>
        </w:rPr>
      </w:pPr>
      <w:r w:rsidRPr="00DE2D15">
        <w:rPr>
          <w:rFonts w:ascii="Times New Roman" w:eastAsia="Times New Roman" w:hAnsi="Times New Roman" w:cs="Times New Roman"/>
          <w:sz w:val="28"/>
          <w:szCs w:val="28"/>
        </w:rPr>
        <w:t xml:space="preserve">развивать у обучающихся речь, художественный вкус, интерес к изобразительной деятельности. </w:t>
      </w:r>
    </w:p>
    <w:p w:rsidR="001E1C93" w:rsidRPr="002856C6" w:rsidRDefault="001E1C93" w:rsidP="001E1C93">
      <w:pPr>
        <w:shd w:val="clear" w:color="auto" w:fill="FFFFFF"/>
        <w:spacing w:after="0" w:line="240" w:lineRule="auto"/>
        <w:ind w:right="14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856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учебного предмета</w:t>
      </w:r>
    </w:p>
    <w:p w:rsidR="001E1C93" w:rsidRPr="002856C6" w:rsidRDefault="001E1C93" w:rsidP="001E1C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856C6">
        <w:rPr>
          <w:rFonts w:ascii="Times New Roman" w:eastAsia="Times New Roman" w:hAnsi="Times New Roman" w:cs="Times New Roman"/>
          <w:b/>
          <w:sz w:val="28"/>
          <w:szCs w:val="28"/>
        </w:rPr>
        <w:t>Рисование с натуры.</w:t>
      </w:r>
    </w:p>
    <w:p w:rsidR="001E1C93" w:rsidRPr="002856C6" w:rsidRDefault="001E1C93" w:rsidP="001E1C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856C6">
        <w:rPr>
          <w:rFonts w:ascii="Times New Roman" w:eastAsia="Times New Roman" w:hAnsi="Times New Roman" w:cs="Times New Roman"/>
          <w:sz w:val="28"/>
          <w:szCs w:val="28"/>
        </w:rPr>
        <w:t>Учить детей анализировать объект изображения (определять форму, цвет и величину составных частей); развивать умения изображать объемные предметы прямоугольной, цилиндрической и конической формы в несложном пространственном положении; правильно определять величину рисунка по отношению к листу бумаги; передавать в рисунке строение предмета, форму, пропорции и свет его частей; учить пользоваться осевыми линиями при построении рисунка; подбирать соответствующие цвета для изображения предметов, передавая их объемную форму элементарной светотенью.</w:t>
      </w:r>
    </w:p>
    <w:p w:rsidR="001E1C93" w:rsidRPr="002856C6" w:rsidRDefault="001E1C93" w:rsidP="001E1C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56C6">
        <w:rPr>
          <w:rFonts w:ascii="Times New Roman" w:eastAsia="Times New Roman" w:hAnsi="Times New Roman" w:cs="Times New Roman"/>
          <w:b/>
          <w:sz w:val="28"/>
          <w:szCs w:val="28"/>
        </w:rPr>
        <w:t>Декоративное рисование.</w:t>
      </w:r>
    </w:p>
    <w:p w:rsidR="001E1C93" w:rsidRPr="002856C6" w:rsidRDefault="001E1C93" w:rsidP="001E1C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856C6">
        <w:rPr>
          <w:rFonts w:ascii="Times New Roman" w:eastAsia="Times New Roman" w:hAnsi="Times New Roman" w:cs="Times New Roman"/>
          <w:sz w:val="28"/>
          <w:szCs w:val="28"/>
        </w:rPr>
        <w:t>Учить детей последовательно выполнять построение орнаментов в прямоугольнике и квадрате, используя осевые линии; располагать узор симметрично, заполняя середину, углы, края; размещать декоративные элементы в круге на осевых линиях (диаметрах) в центре и по краям; пользоваться акварельными и гуашевыми красками; ровно заливать, соблюдая контуры, отдельные элементы орнамента; подбирать гармоническое сочетание цветов.</w:t>
      </w:r>
    </w:p>
    <w:p w:rsidR="001E1C93" w:rsidRPr="002856C6" w:rsidRDefault="001E1C93" w:rsidP="001E1C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56C6">
        <w:rPr>
          <w:rFonts w:ascii="Times New Roman" w:eastAsia="Times New Roman" w:hAnsi="Times New Roman" w:cs="Times New Roman"/>
          <w:b/>
          <w:sz w:val="28"/>
          <w:szCs w:val="28"/>
        </w:rPr>
        <w:t>Рисование на темы.</w:t>
      </w:r>
    </w:p>
    <w:p w:rsidR="001E1C93" w:rsidRPr="002856C6" w:rsidRDefault="001E1C93" w:rsidP="001E1C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856C6">
        <w:rPr>
          <w:rFonts w:ascii="Times New Roman" w:eastAsia="Times New Roman" w:hAnsi="Times New Roman" w:cs="Times New Roman"/>
          <w:sz w:val="28"/>
          <w:szCs w:val="28"/>
        </w:rPr>
        <w:t>Развивать у учащихся зрительные представления и умения передавать в рисунке свои впечатления от ранее увиденного; учить правильно располагать изображения на листе бумаги, объединяя их общим замыслом.</w:t>
      </w:r>
    </w:p>
    <w:p w:rsidR="001E1C93" w:rsidRPr="002856C6" w:rsidRDefault="001E1C93" w:rsidP="001E1C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856C6">
        <w:rPr>
          <w:rFonts w:ascii="Times New Roman" w:eastAsia="Times New Roman" w:hAnsi="Times New Roman" w:cs="Times New Roman"/>
          <w:b/>
          <w:sz w:val="28"/>
          <w:szCs w:val="28"/>
        </w:rPr>
        <w:t>Примерные задания:</w:t>
      </w:r>
    </w:p>
    <w:p w:rsidR="001E1C93" w:rsidRPr="002856C6" w:rsidRDefault="001E1C93" w:rsidP="001E1C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856C6">
        <w:rPr>
          <w:rFonts w:ascii="Times New Roman" w:eastAsia="Times New Roman" w:hAnsi="Times New Roman" w:cs="Times New Roman"/>
          <w:sz w:val="28"/>
          <w:szCs w:val="28"/>
        </w:rPr>
        <w:t>      Рисование с натуры овощей и фруктов в виде набросков (4—6 на листе бумаги); рисование тех же предметов на классной доске.</w:t>
      </w:r>
      <w:r w:rsidRPr="002856C6">
        <w:rPr>
          <w:rFonts w:ascii="Times New Roman" w:eastAsia="Times New Roman" w:hAnsi="Times New Roman" w:cs="Times New Roman"/>
          <w:sz w:val="28"/>
          <w:szCs w:val="28"/>
        </w:rPr>
        <w:br/>
        <w:t>      Рисование с натуры листа дерева по выбору учителя (раздаточный материал).</w:t>
      </w:r>
      <w:r w:rsidRPr="002856C6">
        <w:rPr>
          <w:rFonts w:ascii="Times New Roman" w:eastAsia="Times New Roman" w:hAnsi="Times New Roman" w:cs="Times New Roman"/>
          <w:sz w:val="28"/>
          <w:szCs w:val="28"/>
        </w:rPr>
        <w:br/>
        <w:t>      Рисование с натуры ветки рябины.</w:t>
      </w:r>
      <w:r w:rsidRPr="002856C6">
        <w:rPr>
          <w:rFonts w:ascii="Times New Roman" w:eastAsia="Times New Roman" w:hAnsi="Times New Roman" w:cs="Times New Roman"/>
          <w:sz w:val="28"/>
          <w:szCs w:val="28"/>
        </w:rPr>
        <w:br/>
        <w:t>      Составление узора в квадрате из растительных форм.</w:t>
      </w:r>
      <w:r w:rsidRPr="002856C6">
        <w:rPr>
          <w:rFonts w:ascii="Times New Roman" w:eastAsia="Times New Roman" w:hAnsi="Times New Roman" w:cs="Times New Roman"/>
          <w:sz w:val="28"/>
          <w:szCs w:val="28"/>
        </w:rPr>
        <w:br/>
        <w:t>      Беседа по картинам на тему «Мы растем на смену старшим» (А. Пахомов. «Василий Васильевич», Л. Кербель. «Трудовые резервы»).</w:t>
      </w:r>
      <w:r w:rsidRPr="002856C6">
        <w:rPr>
          <w:rFonts w:ascii="Times New Roman" w:eastAsia="Times New Roman" w:hAnsi="Times New Roman" w:cs="Times New Roman"/>
          <w:sz w:val="28"/>
          <w:szCs w:val="28"/>
        </w:rPr>
        <w:br/>
        <w:t>      Рисование геометрического орнамента по предложенной учителем схеме — крышка для столика квадратной формы.</w:t>
      </w:r>
      <w:r w:rsidRPr="002856C6">
        <w:rPr>
          <w:rFonts w:ascii="Times New Roman" w:eastAsia="Times New Roman" w:hAnsi="Times New Roman" w:cs="Times New Roman"/>
          <w:sz w:val="28"/>
          <w:szCs w:val="28"/>
        </w:rPr>
        <w:br/>
        <w:t>      Беседа «Декоративно-прикладное искусство» (резьба по дереву, богородская игрушка).</w:t>
      </w:r>
      <w:r w:rsidRPr="002856C6">
        <w:rPr>
          <w:rFonts w:ascii="Times New Roman" w:eastAsia="Times New Roman" w:hAnsi="Times New Roman" w:cs="Times New Roman"/>
          <w:sz w:val="28"/>
          <w:szCs w:val="28"/>
        </w:rPr>
        <w:br/>
        <w:t>      Рисование на тему «Сказочная избушка» (украшение узором наличников и ставен).</w:t>
      </w:r>
      <w:r w:rsidRPr="002856C6">
        <w:rPr>
          <w:rFonts w:ascii="Times New Roman" w:eastAsia="Times New Roman" w:hAnsi="Times New Roman" w:cs="Times New Roman"/>
          <w:sz w:val="28"/>
          <w:szCs w:val="28"/>
        </w:rPr>
        <w:br/>
        <w:t xml:space="preserve">      Рисование с натуры предметов цилиндрической формы, расположенных </w:t>
      </w:r>
      <w:r w:rsidRPr="002856C6">
        <w:rPr>
          <w:rFonts w:ascii="Times New Roman" w:eastAsia="Times New Roman" w:hAnsi="Times New Roman" w:cs="Times New Roman"/>
          <w:sz w:val="28"/>
          <w:szCs w:val="28"/>
        </w:rPr>
        <w:lastRenderedPageBreak/>
        <w:t>ниже уровня зрения (кружка, кастрюля); беседа о правилах перспективного сокращения круга; передача объема светотенью.</w:t>
      </w:r>
    </w:p>
    <w:p w:rsidR="001E1C93" w:rsidRPr="002856C6" w:rsidRDefault="001E1C93" w:rsidP="001E1C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856C6">
        <w:rPr>
          <w:rFonts w:ascii="Times New Roman" w:eastAsia="Times New Roman" w:hAnsi="Times New Roman" w:cs="Times New Roman"/>
          <w:sz w:val="28"/>
          <w:szCs w:val="28"/>
        </w:rPr>
        <w:t xml:space="preserve">       Беседа на тему «Золотая хохлома». Демонстрация изделий народного промысла (посуда).</w:t>
      </w:r>
      <w:r w:rsidRPr="002856C6">
        <w:rPr>
          <w:rFonts w:ascii="Times New Roman" w:eastAsia="Times New Roman" w:hAnsi="Times New Roman" w:cs="Times New Roman"/>
          <w:sz w:val="28"/>
          <w:szCs w:val="28"/>
        </w:rPr>
        <w:br/>
        <w:t>      Рисование на тему «Моя любимая игрушка» (по выбору учащихся).</w:t>
      </w:r>
      <w:r w:rsidRPr="002856C6">
        <w:rPr>
          <w:rFonts w:ascii="Times New Roman" w:eastAsia="Times New Roman" w:hAnsi="Times New Roman" w:cs="Times New Roman"/>
          <w:sz w:val="28"/>
          <w:szCs w:val="28"/>
        </w:rPr>
        <w:br/>
        <w:t>      Рисование с натуры игрушки-автобуса. Рисование с натуры игрушки-грузовика (фургона). Рисование на тему «Городской транспорт».</w:t>
      </w:r>
      <w:r w:rsidRPr="002856C6">
        <w:rPr>
          <w:rFonts w:ascii="Times New Roman" w:eastAsia="Times New Roman" w:hAnsi="Times New Roman" w:cs="Times New Roman"/>
          <w:sz w:val="28"/>
          <w:szCs w:val="28"/>
        </w:rPr>
        <w:br/>
        <w:t>      Рисование с образца геометрического орнамента в квадрате.</w:t>
      </w:r>
      <w:r w:rsidRPr="002856C6">
        <w:rPr>
          <w:rFonts w:ascii="Times New Roman" w:eastAsia="Times New Roman" w:hAnsi="Times New Roman" w:cs="Times New Roman"/>
          <w:sz w:val="28"/>
          <w:szCs w:val="28"/>
        </w:rPr>
        <w:br/>
        <w:t>      Декоративное рисование расписной тарелки (новогодняя тематика).</w:t>
      </w:r>
    </w:p>
    <w:p w:rsidR="001E1C93" w:rsidRPr="002856C6" w:rsidRDefault="001E1C93" w:rsidP="001E1C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856C6">
        <w:rPr>
          <w:rFonts w:ascii="Times New Roman" w:eastAsia="Times New Roman" w:hAnsi="Times New Roman" w:cs="Times New Roman"/>
          <w:sz w:val="28"/>
          <w:szCs w:val="28"/>
        </w:rPr>
        <w:t xml:space="preserve">      Декоративное рисование панно «Снежинки».</w:t>
      </w:r>
      <w:r w:rsidRPr="002856C6">
        <w:rPr>
          <w:rFonts w:ascii="Times New Roman" w:eastAsia="Times New Roman" w:hAnsi="Times New Roman" w:cs="Times New Roman"/>
          <w:sz w:val="28"/>
          <w:szCs w:val="28"/>
        </w:rPr>
        <w:br/>
        <w:t>      Беседа по картинам на тему «Кончил дело — гуляй смело» (В. Сигорский. «Первый снег», Н. Жуков. «Дай дорогу!», С. Григорьев. «Вратарь»).</w:t>
      </w:r>
      <w:r w:rsidRPr="002856C6">
        <w:rPr>
          <w:rFonts w:ascii="Times New Roman" w:eastAsia="Times New Roman" w:hAnsi="Times New Roman" w:cs="Times New Roman"/>
          <w:sz w:val="28"/>
          <w:szCs w:val="28"/>
        </w:rPr>
        <w:br/>
        <w:t>      Рисование с натуры предмета симметричной формы (вымпел с изображением ракеты).</w:t>
      </w:r>
      <w:r w:rsidRPr="002856C6">
        <w:rPr>
          <w:rFonts w:ascii="Times New Roman" w:eastAsia="Times New Roman" w:hAnsi="Times New Roman" w:cs="Times New Roman"/>
          <w:sz w:val="28"/>
          <w:szCs w:val="28"/>
        </w:rPr>
        <w:br/>
        <w:t>      Рисование с натуры раскладной пирамидки.</w:t>
      </w:r>
      <w:r w:rsidRPr="002856C6">
        <w:rPr>
          <w:rFonts w:ascii="Times New Roman" w:eastAsia="Times New Roman" w:hAnsi="Times New Roman" w:cs="Times New Roman"/>
          <w:sz w:val="28"/>
          <w:szCs w:val="28"/>
        </w:rPr>
        <w:br/>
        <w:t>      Рисование с натуры бумажного стаканчика (натура — раздаточный материал).</w:t>
      </w:r>
      <w:r w:rsidRPr="002856C6">
        <w:rPr>
          <w:rFonts w:ascii="Times New Roman" w:eastAsia="Times New Roman" w:hAnsi="Times New Roman" w:cs="Times New Roman"/>
          <w:sz w:val="28"/>
          <w:szCs w:val="28"/>
        </w:rPr>
        <w:br/>
        <w:t>      Рисование с натуры игрушки относительно сложной конструкции (например, бульдозер, подъемный кран, экскаватор и т. п.).</w:t>
      </w:r>
      <w:r w:rsidRPr="002856C6">
        <w:rPr>
          <w:rFonts w:ascii="Times New Roman" w:eastAsia="Times New Roman" w:hAnsi="Times New Roman" w:cs="Times New Roman"/>
          <w:sz w:val="28"/>
          <w:szCs w:val="28"/>
        </w:rPr>
        <w:br/>
        <w:t>      Декоративное рисование листка отрывного календаря к празднику 8 Марта.</w:t>
      </w:r>
      <w:r w:rsidRPr="002856C6">
        <w:rPr>
          <w:rFonts w:ascii="Times New Roman" w:eastAsia="Times New Roman" w:hAnsi="Times New Roman" w:cs="Times New Roman"/>
          <w:sz w:val="28"/>
          <w:szCs w:val="28"/>
        </w:rPr>
        <w:br/>
        <w:t>      Рисование с натуры домиков для птиц (скворечники, дуплянки, синичники).</w:t>
      </w:r>
      <w:r w:rsidRPr="002856C6">
        <w:rPr>
          <w:rFonts w:ascii="Times New Roman" w:eastAsia="Times New Roman" w:hAnsi="Times New Roman" w:cs="Times New Roman"/>
          <w:sz w:val="28"/>
          <w:szCs w:val="28"/>
        </w:rPr>
        <w:br/>
        <w:t>      Рисование на тему «Пришла весна». Рассматривание иллюстраций картин (И. Левитан. «Март», «Первая зелень», К. Юон. «Мартовское солнце»).</w:t>
      </w:r>
    </w:p>
    <w:p w:rsidR="001E1C93" w:rsidRPr="002856C6" w:rsidRDefault="001E1C93" w:rsidP="002856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856C6">
        <w:rPr>
          <w:rFonts w:ascii="Times New Roman" w:eastAsia="Times New Roman" w:hAnsi="Times New Roman" w:cs="Times New Roman"/>
          <w:sz w:val="28"/>
          <w:szCs w:val="28"/>
        </w:rPr>
        <w:t>      Рисование с натуры постройки из элементов строительного материала.</w:t>
      </w:r>
      <w:r w:rsidRPr="002856C6">
        <w:rPr>
          <w:rFonts w:ascii="Times New Roman" w:eastAsia="Times New Roman" w:hAnsi="Times New Roman" w:cs="Times New Roman"/>
          <w:sz w:val="28"/>
          <w:szCs w:val="28"/>
        </w:rPr>
        <w:br/>
        <w:t>      Декоративное рисование расписного блюда (узор из ягод и листьев).</w:t>
      </w:r>
      <w:r w:rsidRPr="002856C6">
        <w:rPr>
          <w:rFonts w:ascii="Times New Roman" w:eastAsia="Times New Roman" w:hAnsi="Times New Roman" w:cs="Times New Roman"/>
          <w:sz w:val="28"/>
          <w:szCs w:val="28"/>
        </w:rPr>
        <w:br/>
        <w:t>      Рисование на тему «Космические корабли в полете».</w:t>
      </w:r>
      <w:r w:rsidRPr="002856C6">
        <w:rPr>
          <w:rFonts w:ascii="Times New Roman" w:eastAsia="Times New Roman" w:hAnsi="Times New Roman" w:cs="Times New Roman"/>
          <w:sz w:val="28"/>
          <w:szCs w:val="28"/>
        </w:rPr>
        <w:br/>
        <w:t>      Рисование с натуры предметов конструктивной формы (игрушечные машины, часы — настольные, настенные, напольные и т. п.).</w:t>
      </w:r>
      <w:r w:rsidRPr="002856C6">
        <w:rPr>
          <w:rFonts w:ascii="Times New Roman" w:eastAsia="Times New Roman" w:hAnsi="Times New Roman" w:cs="Times New Roman"/>
          <w:sz w:val="28"/>
          <w:szCs w:val="28"/>
        </w:rPr>
        <w:br/>
        <w:t>      Рисование с натуры в виде набросков (3—4 предмета на одном листе бумаги) столярных или слесарных инструментов.</w:t>
      </w:r>
      <w:r w:rsidRPr="002856C6">
        <w:rPr>
          <w:rFonts w:ascii="Times New Roman" w:eastAsia="Times New Roman" w:hAnsi="Times New Roman" w:cs="Times New Roman"/>
          <w:sz w:val="28"/>
          <w:szCs w:val="28"/>
        </w:rPr>
        <w:br/>
        <w:t>      Рисование с натуры предмета симметричной формы (настольная лампа, раскрытый зонт и т. п.).</w:t>
      </w:r>
      <w:r w:rsidRPr="002856C6">
        <w:rPr>
          <w:rFonts w:ascii="Times New Roman" w:eastAsia="Times New Roman" w:hAnsi="Times New Roman" w:cs="Times New Roman"/>
          <w:sz w:val="28"/>
          <w:szCs w:val="28"/>
        </w:rPr>
        <w:br/>
        <w:t>      Беседа на тему «Декоративно-прикладное искусство» (вышивка, кружево, керамика).</w:t>
      </w:r>
      <w:r w:rsidRPr="002856C6">
        <w:rPr>
          <w:rFonts w:ascii="Times New Roman" w:eastAsia="Times New Roman" w:hAnsi="Times New Roman" w:cs="Times New Roman"/>
          <w:sz w:val="28"/>
          <w:szCs w:val="28"/>
        </w:rPr>
        <w:br/>
        <w:t>      Рисование в квадрате узора из декоративно переработанных природных форм (например, ц</w:t>
      </w:r>
      <w:r w:rsidR="002856C6">
        <w:rPr>
          <w:rFonts w:ascii="Times New Roman" w:eastAsia="Times New Roman" w:hAnsi="Times New Roman" w:cs="Times New Roman"/>
          <w:sz w:val="28"/>
          <w:szCs w:val="28"/>
        </w:rPr>
        <w:t>веты и бабочки).</w:t>
      </w:r>
      <w:r w:rsidRPr="002856C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Планируемые результаты освоения учебного предмета, курса: </w:t>
      </w:r>
    </w:p>
    <w:p w:rsidR="001E1C93" w:rsidRPr="002856C6" w:rsidRDefault="001E1C93" w:rsidP="001E1C93">
      <w:pPr>
        <w:widowControl w:val="0"/>
        <w:spacing w:before="5" w:after="0"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2856C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Л</w:t>
      </w:r>
      <w:r w:rsidRPr="002856C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sz w:val="28"/>
          <w:szCs w:val="28"/>
        </w:rPr>
        <w:t>и</w:t>
      </w:r>
      <w:r w:rsidRPr="002856C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чно</w:t>
      </w:r>
      <w:r w:rsidRPr="002856C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с</w:t>
      </w:r>
      <w:r w:rsidRPr="002856C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тные</w:t>
      </w:r>
      <w:r w:rsidRPr="002856C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2856C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р</w:t>
      </w:r>
      <w:r w:rsidRPr="002856C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е</w:t>
      </w:r>
      <w:r w:rsidRPr="002856C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зу</w:t>
      </w:r>
      <w:r w:rsidRPr="002856C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л</w:t>
      </w:r>
      <w:r w:rsidRPr="002856C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ь</w:t>
      </w:r>
      <w:r w:rsidRPr="002856C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 w:rsidRPr="002856C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а</w:t>
      </w:r>
      <w:r w:rsidRPr="002856C6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</w:rPr>
        <w:t>т</w:t>
      </w:r>
      <w:r w:rsidRPr="002856C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ы:</w:t>
      </w:r>
    </w:p>
    <w:p w:rsidR="001E1C93" w:rsidRPr="002856C6" w:rsidRDefault="001E1C93" w:rsidP="001E1C93">
      <w:pPr>
        <w:spacing w:after="14" w:line="1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1E1C93" w:rsidRPr="002856C6" w:rsidRDefault="001E1C93" w:rsidP="001E1C93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1)</w:t>
      </w:r>
      <w:r w:rsidRPr="002856C6">
        <w:rPr>
          <w:rFonts w:ascii="Times New Roman" w:eastAsiaTheme="minorHAnsi" w:hAnsi="Times New Roman" w:cs="Times New Roman"/>
          <w:spacing w:val="8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осоз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pacing w:val="8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себя</w:t>
      </w:r>
      <w:r w:rsidRPr="002856C6">
        <w:rPr>
          <w:rFonts w:ascii="Times New Roman" w:eastAsiaTheme="minorHAnsi" w:hAnsi="Times New Roman" w:cs="Times New Roman"/>
          <w:spacing w:val="9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к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ак</w:t>
      </w:r>
      <w:r w:rsidRPr="002856C6">
        <w:rPr>
          <w:rFonts w:ascii="Times New Roman" w:eastAsiaTheme="minorHAnsi" w:hAnsi="Times New Roman" w:cs="Times New Roman"/>
          <w:spacing w:val="9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граждан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pacing w:val="8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ос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  <w:r w:rsidRPr="002856C6">
        <w:rPr>
          <w:rFonts w:ascii="Times New Roman" w:eastAsiaTheme="minorHAnsi" w:hAnsi="Times New Roman" w:cs="Times New Roman"/>
          <w:spacing w:val="10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фор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м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ирован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pacing w:val="8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ч</w:t>
      </w:r>
      <w:r w:rsidRPr="002856C6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в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ства</w:t>
      </w:r>
      <w:r w:rsidRPr="002856C6">
        <w:rPr>
          <w:rFonts w:ascii="Times New Roman" w:eastAsiaTheme="minorHAnsi" w:hAnsi="Times New Roman" w:cs="Times New Roman"/>
          <w:spacing w:val="8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го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дости</w:t>
      </w:r>
      <w:r w:rsidRPr="002856C6">
        <w:rPr>
          <w:rFonts w:ascii="Times New Roman" w:eastAsiaTheme="minorHAnsi" w:hAnsi="Times New Roman" w:cs="Times New Roman"/>
          <w:spacing w:val="10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з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pacing w:val="9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свою Род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pacing w:val="3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pacing w:val="-6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2856C6">
        <w:rPr>
          <w:rFonts w:ascii="Times New Roman" w:eastAsiaTheme="minorHAnsi" w:hAnsi="Times New Roman" w:cs="Times New Roman"/>
          <w:spacing w:val="4"/>
          <w:sz w:val="28"/>
          <w:szCs w:val="28"/>
          <w:lang w:eastAsia="en-US"/>
        </w:rPr>
        <w:t>х</w:t>
      </w:r>
      <w:r w:rsidRPr="002856C6">
        <w:rPr>
          <w:rFonts w:ascii="Times New Roman" w:eastAsiaTheme="minorHAnsi" w:hAnsi="Times New Roman" w:cs="Times New Roman"/>
          <w:spacing w:val="-5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дожестве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pacing w:val="3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ую 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к</w:t>
      </w:r>
      <w:r w:rsidRPr="002856C6">
        <w:rPr>
          <w:rFonts w:ascii="Times New Roman" w:eastAsiaTheme="minorHAnsi" w:hAnsi="Times New Roman" w:cs="Times New Roman"/>
          <w:spacing w:val="-6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ль</w:t>
      </w:r>
      <w:r w:rsidRPr="002856C6">
        <w:rPr>
          <w:rFonts w:ascii="Times New Roman" w:eastAsiaTheme="minorHAnsi" w:hAnsi="Times New Roman" w:cs="Times New Roman"/>
          <w:spacing w:val="6"/>
          <w:sz w:val="28"/>
          <w:szCs w:val="28"/>
          <w:lang w:eastAsia="en-US"/>
        </w:rPr>
        <w:t>т</w:t>
      </w:r>
      <w:r w:rsidRPr="002856C6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pacing w:val="3"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Росси</w:t>
      </w:r>
      <w:r w:rsidRPr="002856C6">
        <w:rPr>
          <w:rFonts w:ascii="Times New Roman" w:eastAsiaTheme="minorHAnsi" w:hAnsi="Times New Roman" w:cs="Times New Roman"/>
          <w:spacing w:val="4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1E1C93" w:rsidRPr="002856C6" w:rsidRDefault="001E1C93" w:rsidP="001E1C93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2)</w:t>
      </w:r>
      <w:r w:rsidRPr="002856C6">
        <w:rPr>
          <w:rFonts w:ascii="Times New Roman" w:eastAsiaTheme="minorHAnsi" w:hAnsi="Times New Roman" w:cs="Times New Roman"/>
          <w:spacing w:val="15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форм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ровани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pacing w:val="17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-5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ва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жи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тель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Pr="002856C6">
        <w:rPr>
          <w:rFonts w:ascii="Times New Roman" w:eastAsiaTheme="minorHAnsi" w:hAnsi="Times New Roman" w:cs="Times New Roman"/>
          <w:spacing w:val="14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от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ош</w:t>
      </w:r>
      <w:r w:rsidRPr="002856C6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2856C6">
        <w:rPr>
          <w:rFonts w:ascii="Times New Roman" w:eastAsiaTheme="minorHAnsi" w:hAnsi="Times New Roman" w:cs="Times New Roman"/>
          <w:spacing w:val="14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к</w:t>
      </w:r>
      <w:r w:rsidRPr="002856C6">
        <w:rPr>
          <w:rFonts w:ascii="Times New Roman" w:eastAsiaTheme="minorHAnsi" w:hAnsi="Times New Roman" w:cs="Times New Roman"/>
          <w:spacing w:val="15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м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pacing w:val="10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мнен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ию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2856C6">
        <w:rPr>
          <w:rFonts w:ascii="Times New Roman" w:eastAsiaTheme="minorHAnsi" w:hAnsi="Times New Roman" w:cs="Times New Roman"/>
          <w:spacing w:val="16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сто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ии</w:t>
      </w:r>
      <w:r w:rsidRPr="002856C6">
        <w:rPr>
          <w:rFonts w:ascii="Times New Roman" w:eastAsiaTheme="minorHAnsi" w:hAnsi="Times New Roman" w:cs="Times New Roman"/>
          <w:spacing w:val="15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pacing w:val="15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3"/>
          <w:sz w:val="28"/>
          <w:szCs w:val="28"/>
          <w:lang w:eastAsia="en-US"/>
        </w:rPr>
        <w:t>к</w:t>
      </w:r>
      <w:r w:rsidRPr="002856C6">
        <w:rPr>
          <w:rFonts w:ascii="Times New Roman" w:eastAsiaTheme="minorHAnsi" w:hAnsi="Times New Roman" w:cs="Times New Roman"/>
          <w:spacing w:val="-6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ль</w:t>
      </w:r>
      <w:r w:rsidRPr="002856C6">
        <w:rPr>
          <w:rFonts w:ascii="Times New Roman" w:eastAsiaTheme="minorHAnsi" w:hAnsi="Times New Roman" w:cs="Times New Roman"/>
          <w:spacing w:val="5"/>
          <w:sz w:val="28"/>
          <w:szCs w:val="28"/>
          <w:lang w:eastAsia="en-US"/>
        </w:rPr>
        <w:t>т</w:t>
      </w:r>
      <w:r w:rsidRPr="002856C6">
        <w:rPr>
          <w:rFonts w:ascii="Times New Roman" w:eastAsiaTheme="minorHAnsi" w:hAnsi="Times New Roman" w:cs="Times New Roman"/>
          <w:spacing w:val="-3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spacing w:val="7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, в том числе на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л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ю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области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 xml:space="preserve"> из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о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бразитель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 ис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к</w:t>
      </w:r>
      <w:r w:rsidRPr="002856C6">
        <w:rPr>
          <w:rFonts w:ascii="Times New Roman" w:eastAsiaTheme="minorHAnsi" w:hAnsi="Times New Roman" w:cs="Times New Roman"/>
          <w:spacing w:val="-3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ства д</w:t>
      </w:r>
      <w:r w:rsidRPr="002856C6">
        <w:rPr>
          <w:rFonts w:ascii="Times New Roman" w:eastAsiaTheme="minorHAnsi" w:hAnsi="Times New Roman" w:cs="Times New Roman"/>
          <w:spacing w:val="5"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гих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родов;</w:t>
      </w:r>
    </w:p>
    <w:p w:rsidR="001E1C93" w:rsidRPr="002856C6" w:rsidRDefault="001E1C93" w:rsidP="001E1C93">
      <w:pPr>
        <w:spacing w:after="0" w:line="240" w:lineRule="auto"/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3)</w:t>
      </w:r>
      <w:r w:rsidRPr="002856C6">
        <w:rPr>
          <w:rFonts w:ascii="Times New Roman" w:eastAsiaTheme="minorHAnsi" w:hAnsi="Times New Roman" w:cs="Times New Roman"/>
          <w:spacing w:val="80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овладен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pacing w:val="81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нач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л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ь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ы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м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pacing w:val="82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ав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ы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ками</w:t>
      </w:r>
      <w:r w:rsidRPr="002856C6">
        <w:rPr>
          <w:rFonts w:ascii="Times New Roman" w:eastAsiaTheme="minorHAnsi" w:hAnsi="Times New Roman" w:cs="Times New Roman"/>
          <w:spacing w:val="82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ад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п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2856C6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ц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pacing w:val="80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2856C6">
        <w:rPr>
          <w:rFonts w:ascii="Times New Roman" w:eastAsiaTheme="minorHAnsi" w:hAnsi="Times New Roman" w:cs="Times New Roman"/>
          <w:spacing w:val="81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д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амично</w:t>
      </w:r>
      <w:r w:rsidRPr="002856C6">
        <w:rPr>
          <w:rFonts w:ascii="Times New Roman" w:eastAsiaTheme="minorHAnsi" w:hAnsi="Times New Roman" w:cs="Times New Roman"/>
          <w:spacing w:val="79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изменя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ю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ще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мс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2856C6">
        <w:rPr>
          <w:rFonts w:ascii="Times New Roman" w:eastAsiaTheme="minorHAnsi" w:hAnsi="Times New Roman" w:cs="Times New Roman"/>
          <w:spacing w:val="81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 развивающе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мс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я мире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 xml:space="preserve"> с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редств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ми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из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обра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зи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те</w:t>
      </w:r>
      <w:r w:rsidRPr="002856C6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л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ь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ого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к</w:t>
      </w:r>
      <w:r w:rsidRPr="002856C6">
        <w:rPr>
          <w:rFonts w:ascii="Times New Roman" w:eastAsiaTheme="minorHAnsi" w:hAnsi="Times New Roman" w:cs="Times New Roman"/>
          <w:spacing w:val="-6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тв</w:t>
      </w:r>
      <w:r w:rsidRPr="002856C6">
        <w:rPr>
          <w:rFonts w:ascii="Times New Roman" w:eastAsiaTheme="minorHAnsi" w:hAnsi="Times New Roman" w:cs="Times New Roman"/>
          <w:spacing w:val="3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;</w:t>
      </w:r>
    </w:p>
    <w:p w:rsidR="001E1C93" w:rsidRPr="002856C6" w:rsidRDefault="001E1C93" w:rsidP="001E1C93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4)</w:t>
      </w:r>
      <w:r w:rsidRPr="002856C6">
        <w:rPr>
          <w:rFonts w:ascii="Times New Roman" w:eastAsiaTheme="minorHAnsi" w:hAnsi="Times New Roman" w:cs="Times New Roman"/>
          <w:spacing w:val="152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владен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pacing w:val="153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навыка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м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pacing w:val="154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к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ом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м</w:t>
      </w:r>
      <w:r w:rsidRPr="002856C6">
        <w:rPr>
          <w:rFonts w:ascii="Times New Roman" w:eastAsiaTheme="minorHAnsi" w:hAnsi="Times New Roman" w:cs="Times New Roman"/>
          <w:spacing w:val="-6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ик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ац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pacing w:val="152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pacing w:val="152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п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ин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я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тыми</w:t>
      </w:r>
      <w:r w:rsidRPr="002856C6">
        <w:rPr>
          <w:rFonts w:ascii="Times New Roman" w:eastAsiaTheme="minorHAnsi" w:hAnsi="Times New Roman" w:cs="Times New Roman"/>
          <w:spacing w:val="153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орма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м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pacing w:val="152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соц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аль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 взаимодейств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 xml:space="preserve"> 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-6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о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к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ах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сов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я;</w:t>
      </w:r>
    </w:p>
    <w:p w:rsidR="001E1C93" w:rsidRPr="002856C6" w:rsidRDefault="001E1C93" w:rsidP="001E1C93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5)</w:t>
      </w:r>
      <w:r w:rsidRPr="002856C6">
        <w:rPr>
          <w:rFonts w:ascii="Times New Roman" w:eastAsiaTheme="minorHAnsi" w:hAnsi="Times New Roman" w:cs="Times New Roman"/>
          <w:spacing w:val="13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п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ин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я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тие</w:t>
      </w:r>
      <w:r w:rsidRPr="002856C6">
        <w:rPr>
          <w:rFonts w:ascii="Times New Roman" w:eastAsiaTheme="minorHAnsi" w:hAnsi="Times New Roman" w:cs="Times New Roman"/>
          <w:spacing w:val="10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pacing w:val="16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осво</w:t>
      </w:r>
      <w:r w:rsidRPr="002856C6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pacing w:val="11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соц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аль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о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2856C6">
        <w:rPr>
          <w:rFonts w:ascii="Times New Roman" w:eastAsiaTheme="minorHAnsi" w:hAnsi="Times New Roman" w:cs="Times New Roman"/>
          <w:spacing w:val="14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ро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л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pacing w:val="14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б</w:t>
      </w:r>
      <w:r w:rsidRPr="002856C6">
        <w:rPr>
          <w:rFonts w:ascii="Times New Roman" w:eastAsiaTheme="minorHAnsi" w:hAnsi="Times New Roman" w:cs="Times New Roman"/>
          <w:spacing w:val="-6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ч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ающего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я,</w:t>
      </w:r>
      <w:r w:rsidRPr="002856C6">
        <w:rPr>
          <w:rFonts w:ascii="Times New Roman" w:eastAsiaTheme="minorHAnsi" w:hAnsi="Times New Roman" w:cs="Times New Roman"/>
          <w:spacing w:val="13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форм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ровани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pacing w:val="13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pacing w:val="15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</w:t>
      </w:r>
      <w:r w:rsidRPr="002856C6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в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ит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е соц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аль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значимых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м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отивов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че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б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ой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деятел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ьн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ости</w:t>
      </w:r>
      <w:r w:rsidRPr="002856C6">
        <w:rPr>
          <w:rFonts w:ascii="Times New Roman" w:eastAsiaTheme="minorHAnsi" w:hAnsi="Times New Roman" w:cs="Times New Roman"/>
          <w:spacing w:val="5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 xml:space="preserve">на </w:t>
      </w:r>
      <w:r w:rsidRPr="002856C6">
        <w:rPr>
          <w:rFonts w:ascii="Times New Roman" w:eastAsiaTheme="minorHAnsi" w:hAnsi="Times New Roman" w:cs="Times New Roman"/>
          <w:spacing w:val="-6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роках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сова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я;</w:t>
      </w:r>
    </w:p>
    <w:p w:rsidR="001E1C93" w:rsidRPr="002856C6" w:rsidRDefault="001E1C93" w:rsidP="001E1C93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6)</w:t>
      </w:r>
      <w:r w:rsidRPr="002856C6">
        <w:rPr>
          <w:rFonts w:ascii="Times New Roman" w:eastAsiaTheme="minorHAnsi" w:hAnsi="Times New Roman" w:cs="Times New Roman"/>
          <w:spacing w:val="102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развит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pacing w:val="100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ав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ы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ков</w:t>
      </w:r>
      <w:r w:rsidRPr="002856C6">
        <w:rPr>
          <w:rFonts w:ascii="Times New Roman" w:eastAsiaTheme="minorHAnsi" w:hAnsi="Times New Roman" w:cs="Times New Roman"/>
          <w:spacing w:val="103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сот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ч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ства</w:t>
      </w:r>
      <w:r w:rsidRPr="002856C6">
        <w:rPr>
          <w:rFonts w:ascii="Times New Roman" w:eastAsiaTheme="minorHAnsi" w:hAnsi="Times New Roman" w:cs="Times New Roman"/>
          <w:spacing w:val="101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pacing w:val="102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вз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ослыми</w:t>
      </w:r>
      <w:r w:rsidRPr="002856C6">
        <w:rPr>
          <w:rFonts w:ascii="Times New Roman" w:eastAsiaTheme="minorHAnsi" w:hAnsi="Times New Roman" w:cs="Times New Roman"/>
          <w:spacing w:val="103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pacing w:val="104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св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ник</w:t>
      </w:r>
      <w:r w:rsidRPr="002856C6">
        <w:rPr>
          <w:rFonts w:ascii="Times New Roman" w:eastAsiaTheme="minorHAnsi" w:hAnsi="Times New Roman" w:cs="Times New Roman"/>
          <w:spacing w:val="-3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ми</w:t>
      </w:r>
      <w:r w:rsidRPr="002856C6">
        <w:rPr>
          <w:rFonts w:ascii="Times New Roman" w:eastAsiaTheme="minorHAnsi" w:hAnsi="Times New Roman" w:cs="Times New Roman"/>
          <w:spacing w:val="103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2856C6">
        <w:rPr>
          <w:rFonts w:ascii="Times New Roman" w:eastAsiaTheme="minorHAnsi" w:hAnsi="Times New Roman" w:cs="Times New Roman"/>
          <w:spacing w:val="103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ы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х соц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аль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ы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х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pacing w:val="3"/>
          <w:sz w:val="28"/>
          <w:szCs w:val="28"/>
          <w:lang w:eastAsia="en-US"/>
        </w:rPr>
        <w:t>т</w:t>
      </w:r>
      <w:r w:rsidRPr="002856C6">
        <w:rPr>
          <w:rFonts w:ascii="Times New Roman" w:eastAsiaTheme="minorHAnsi" w:hAnsi="Times New Roman" w:cs="Times New Roman"/>
          <w:spacing w:val="-7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ци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ях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 xml:space="preserve">на </w:t>
      </w:r>
      <w:r w:rsidRPr="002856C6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роках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сования;</w:t>
      </w:r>
    </w:p>
    <w:p w:rsidR="001E1C93" w:rsidRPr="002856C6" w:rsidRDefault="001E1C93" w:rsidP="001E1C93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7)</w:t>
      </w:r>
      <w:r w:rsidRPr="002856C6">
        <w:rPr>
          <w:rFonts w:ascii="Times New Roman" w:eastAsiaTheme="minorHAnsi" w:hAnsi="Times New Roman" w:cs="Times New Roman"/>
          <w:spacing w:val="97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форм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рован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pacing w:val="97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эстет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ческ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х</w:t>
      </w:r>
      <w:r w:rsidRPr="002856C6">
        <w:rPr>
          <w:rFonts w:ascii="Times New Roman" w:eastAsiaTheme="minorHAnsi" w:hAnsi="Times New Roman" w:cs="Times New Roman"/>
          <w:spacing w:val="100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п</w:t>
      </w:r>
      <w:r w:rsidRPr="002856C6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о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треб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остей,</w:t>
      </w:r>
      <w:r w:rsidRPr="002856C6">
        <w:rPr>
          <w:rFonts w:ascii="Times New Roman" w:eastAsiaTheme="minorHAnsi" w:hAnsi="Times New Roman" w:cs="Times New Roman"/>
          <w:spacing w:val="98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ц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ностей</w:t>
      </w:r>
      <w:r w:rsidRPr="002856C6">
        <w:rPr>
          <w:rFonts w:ascii="Times New Roman" w:eastAsiaTheme="minorHAnsi" w:hAnsi="Times New Roman" w:cs="Times New Roman"/>
          <w:spacing w:val="98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pacing w:val="97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ч</w:t>
      </w:r>
      <w:r w:rsidRPr="002856C6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т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2856C6">
        <w:rPr>
          <w:rFonts w:ascii="Times New Roman" w:eastAsiaTheme="minorHAnsi" w:hAnsi="Times New Roman" w:cs="Times New Roman"/>
          <w:spacing w:val="104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сред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тв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ми и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з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образительного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к</w:t>
      </w:r>
      <w:r w:rsidRPr="002856C6">
        <w:rPr>
          <w:rFonts w:ascii="Times New Roman" w:eastAsiaTheme="minorHAnsi" w:hAnsi="Times New Roman" w:cs="Times New Roman"/>
          <w:spacing w:val="-3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сс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тв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1E1C93" w:rsidRPr="002856C6" w:rsidRDefault="001E1C93" w:rsidP="001E1C93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8)</w:t>
      </w:r>
      <w:r w:rsidRPr="002856C6">
        <w:rPr>
          <w:rFonts w:ascii="Times New Roman" w:eastAsiaTheme="minorHAnsi" w:hAnsi="Times New Roman" w:cs="Times New Roman"/>
          <w:spacing w:val="32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разв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pacing w:val="32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этич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ск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х</w:t>
      </w:r>
      <w:r w:rsidRPr="002856C6">
        <w:rPr>
          <w:rFonts w:ascii="Times New Roman" w:eastAsiaTheme="minorHAnsi" w:hAnsi="Times New Roman" w:cs="Times New Roman"/>
          <w:spacing w:val="33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ч</w:t>
      </w:r>
      <w:r w:rsidRPr="002856C6">
        <w:rPr>
          <w:rFonts w:ascii="Times New Roman" w:eastAsiaTheme="minorHAnsi" w:hAnsi="Times New Roman" w:cs="Times New Roman"/>
          <w:spacing w:val="-3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вств,</w:t>
      </w:r>
      <w:r w:rsidRPr="002856C6">
        <w:rPr>
          <w:rFonts w:ascii="Times New Roman" w:eastAsiaTheme="minorHAnsi" w:hAnsi="Times New Roman" w:cs="Times New Roman"/>
          <w:spacing w:val="33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доброжелател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ь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ости</w:t>
      </w:r>
      <w:r w:rsidRPr="002856C6">
        <w:rPr>
          <w:rFonts w:ascii="Times New Roman" w:eastAsiaTheme="minorHAnsi" w:hAnsi="Times New Roman" w:cs="Times New Roman"/>
          <w:spacing w:val="35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pacing w:val="32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эмоц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о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нал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ьн</w:t>
      </w:r>
      <w:r w:rsidRPr="002856C6">
        <w:rPr>
          <w:rFonts w:ascii="Times New Roman" w:eastAsiaTheme="minorHAnsi" w:hAnsi="Times New Roman" w:cs="Times New Roman"/>
          <w:spacing w:val="6"/>
          <w:sz w:val="28"/>
          <w:szCs w:val="28"/>
          <w:lang w:eastAsia="en-US"/>
        </w:rPr>
        <w:t>о</w:t>
      </w:r>
      <w:r w:rsidRPr="002856C6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-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нрав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твен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ой от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з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ывчиво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2856C6">
        <w:rPr>
          <w:rFonts w:ascii="Times New Roman" w:eastAsiaTheme="minorHAnsi" w:hAnsi="Times New Roman" w:cs="Times New Roman"/>
          <w:spacing w:val="166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п</w:t>
      </w:r>
      <w:r w:rsidRPr="002856C6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о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м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2856C6">
        <w:rPr>
          <w:rFonts w:ascii="Times New Roman" w:eastAsiaTheme="minorHAnsi" w:hAnsi="Times New Roman" w:cs="Times New Roman"/>
          <w:spacing w:val="165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pacing w:val="167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сопер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живан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2856C6">
        <w:rPr>
          <w:rFonts w:ascii="Times New Roman" w:eastAsiaTheme="minorHAnsi" w:hAnsi="Times New Roman" w:cs="Times New Roman"/>
          <w:spacing w:val="166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ч</w:t>
      </w:r>
      <w:r w:rsidRPr="002856C6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в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ствам</w:t>
      </w:r>
      <w:r w:rsidRPr="002856C6">
        <w:rPr>
          <w:rFonts w:ascii="Times New Roman" w:eastAsiaTheme="minorHAnsi" w:hAnsi="Times New Roman" w:cs="Times New Roman"/>
          <w:spacing w:val="164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 w:rsidRPr="002856C6">
        <w:rPr>
          <w:rFonts w:ascii="Times New Roman" w:eastAsiaTheme="minorHAnsi" w:hAnsi="Times New Roman" w:cs="Times New Roman"/>
          <w:spacing w:val="5"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г</w:t>
      </w:r>
      <w:r w:rsidRPr="002856C6">
        <w:rPr>
          <w:rFonts w:ascii="Times New Roman" w:eastAsiaTheme="minorHAnsi" w:hAnsi="Times New Roman" w:cs="Times New Roman"/>
          <w:spacing w:val="6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х</w:t>
      </w:r>
      <w:r w:rsidRPr="002856C6">
        <w:rPr>
          <w:rFonts w:ascii="Times New Roman" w:eastAsiaTheme="minorHAnsi" w:hAnsi="Times New Roman" w:cs="Times New Roman"/>
          <w:spacing w:val="168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людей</w:t>
      </w:r>
      <w:r w:rsidRPr="002856C6">
        <w:rPr>
          <w:rFonts w:ascii="Times New Roman" w:eastAsiaTheme="minorHAnsi" w:hAnsi="Times New Roman" w:cs="Times New Roman"/>
          <w:spacing w:val="167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сред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тва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м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 и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з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образительного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к</w:t>
      </w:r>
      <w:r w:rsidRPr="002856C6">
        <w:rPr>
          <w:rFonts w:ascii="Times New Roman" w:eastAsiaTheme="minorHAnsi" w:hAnsi="Times New Roman" w:cs="Times New Roman"/>
          <w:spacing w:val="-3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сс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тв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1E1C93" w:rsidRPr="002856C6" w:rsidRDefault="001E1C93" w:rsidP="001E1C93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9)</w:t>
      </w:r>
      <w:r w:rsidRPr="002856C6">
        <w:rPr>
          <w:rFonts w:ascii="Times New Roman" w:eastAsiaTheme="minorHAnsi" w:hAnsi="Times New Roman" w:cs="Times New Roman"/>
          <w:spacing w:val="104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формирован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pacing w:val="107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-5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т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ановки</w:t>
      </w:r>
      <w:r w:rsidRPr="002856C6">
        <w:rPr>
          <w:rFonts w:ascii="Times New Roman" w:eastAsiaTheme="minorHAnsi" w:hAnsi="Times New Roman" w:cs="Times New Roman"/>
          <w:spacing w:val="104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pacing w:val="105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безо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п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асн</w:t>
      </w:r>
      <w:r w:rsidRPr="002856C6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ы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й,</w:t>
      </w:r>
      <w:r w:rsidRPr="002856C6">
        <w:rPr>
          <w:rFonts w:ascii="Times New Roman" w:eastAsiaTheme="minorHAnsi" w:hAnsi="Times New Roman" w:cs="Times New Roman"/>
          <w:spacing w:val="105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здоровый</w:t>
      </w:r>
      <w:r w:rsidRPr="002856C6">
        <w:rPr>
          <w:rFonts w:ascii="Times New Roman" w:eastAsiaTheme="minorHAnsi" w:hAnsi="Times New Roman" w:cs="Times New Roman"/>
          <w:spacing w:val="106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образ</w:t>
      </w:r>
      <w:r w:rsidRPr="002856C6">
        <w:rPr>
          <w:rFonts w:ascii="Times New Roman" w:eastAsiaTheme="minorHAnsi" w:hAnsi="Times New Roman" w:cs="Times New Roman"/>
          <w:spacing w:val="103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ж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з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ни,</w:t>
      </w:r>
      <w:r w:rsidRPr="002856C6">
        <w:rPr>
          <w:rFonts w:ascii="Times New Roman" w:eastAsiaTheme="minorHAnsi" w:hAnsi="Times New Roman" w:cs="Times New Roman"/>
          <w:spacing w:val="103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алич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е мот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ц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pacing w:val="136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Pr="002856C6">
        <w:rPr>
          <w:rFonts w:ascii="Times New Roman" w:eastAsiaTheme="minorHAnsi" w:hAnsi="Times New Roman" w:cs="Times New Roman"/>
          <w:spacing w:val="135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творческому</w:t>
      </w:r>
      <w:r w:rsidRPr="002856C6">
        <w:rPr>
          <w:rFonts w:ascii="Times New Roman" w:eastAsiaTheme="minorHAnsi" w:hAnsi="Times New Roman" w:cs="Times New Roman"/>
          <w:spacing w:val="129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2856C6">
        <w:rPr>
          <w:rFonts w:ascii="Times New Roman" w:eastAsiaTheme="minorHAnsi" w:hAnsi="Times New Roman" w:cs="Times New Roman"/>
          <w:spacing w:val="5"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pacing w:val="4"/>
          <w:sz w:val="28"/>
          <w:szCs w:val="28"/>
          <w:lang w:eastAsia="en-US"/>
        </w:rPr>
        <w:t>д</w:t>
      </w:r>
      <w:r w:rsidRPr="002856C6">
        <w:rPr>
          <w:rFonts w:ascii="Times New Roman" w:eastAsiaTheme="minorHAnsi" w:hAnsi="Times New Roman" w:cs="Times New Roman"/>
          <w:spacing w:val="-3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2856C6">
        <w:rPr>
          <w:rFonts w:ascii="Times New Roman" w:eastAsiaTheme="minorHAnsi" w:hAnsi="Times New Roman" w:cs="Times New Roman"/>
          <w:spacing w:val="133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аботе</w:t>
      </w:r>
      <w:r w:rsidRPr="002856C6">
        <w:rPr>
          <w:rFonts w:ascii="Times New Roman" w:eastAsiaTheme="minorHAnsi" w:hAnsi="Times New Roman" w:cs="Times New Roman"/>
          <w:spacing w:val="136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pacing w:val="134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ре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з</w:t>
      </w:r>
      <w:r w:rsidRPr="002856C6">
        <w:rPr>
          <w:rFonts w:ascii="Times New Roman" w:eastAsiaTheme="minorHAnsi" w:hAnsi="Times New Roman" w:cs="Times New Roman"/>
          <w:spacing w:val="-3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льтат,</w:t>
      </w:r>
      <w:r w:rsidRPr="002856C6">
        <w:rPr>
          <w:rFonts w:ascii="Times New Roman" w:eastAsiaTheme="minorHAnsi" w:hAnsi="Times New Roman" w:cs="Times New Roman"/>
          <w:spacing w:val="134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бе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ежно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м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pacing w:val="132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от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оше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ю</w:t>
      </w:r>
      <w:r w:rsidRPr="002856C6">
        <w:rPr>
          <w:rFonts w:ascii="Times New Roman" w:eastAsiaTheme="minorHAnsi" w:hAnsi="Times New Roman" w:cs="Times New Roman"/>
          <w:spacing w:val="134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к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материальным и 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д</w:t>
      </w:r>
      <w:r w:rsidRPr="002856C6">
        <w:rPr>
          <w:rFonts w:ascii="Times New Roman" w:eastAsiaTheme="minorHAnsi" w:hAnsi="Times New Roman" w:cs="Times New Roman"/>
          <w:spacing w:val="-6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х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в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ым цен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остям;</w:t>
      </w:r>
    </w:p>
    <w:p w:rsidR="001E1C93" w:rsidRPr="002856C6" w:rsidRDefault="001E1C93" w:rsidP="001E1C93">
      <w:pPr>
        <w:spacing w:after="0" w:line="240" w:lineRule="auto"/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</w:pPr>
    </w:p>
    <w:p w:rsidR="001E1C93" w:rsidRPr="002856C6" w:rsidRDefault="001E1C93" w:rsidP="001E1C93">
      <w:pPr>
        <w:spacing w:after="0" w:line="240" w:lineRule="auto"/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</w:pPr>
      <w:r w:rsidRPr="002856C6"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  <w:t>Пред</w:t>
      </w:r>
      <w:r w:rsidRPr="002856C6">
        <w:rPr>
          <w:rFonts w:ascii="Times New Roman" w:eastAsiaTheme="minorHAnsi" w:hAnsi="Times New Roman" w:cs="Times New Roman"/>
          <w:b/>
          <w:bCs/>
          <w:i/>
          <w:iCs/>
          <w:spacing w:val="1"/>
          <w:sz w:val="28"/>
          <w:szCs w:val="28"/>
          <w:lang w:eastAsia="en-US"/>
        </w:rPr>
        <w:t>м</w:t>
      </w:r>
      <w:r w:rsidRPr="002856C6">
        <w:rPr>
          <w:rFonts w:ascii="Times New Roman" w:eastAsiaTheme="minorHAnsi" w:hAnsi="Times New Roman" w:cs="Times New Roman"/>
          <w:b/>
          <w:bCs/>
          <w:i/>
          <w:iCs/>
          <w:spacing w:val="-2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b/>
          <w:bCs/>
          <w:i/>
          <w:iCs/>
          <w:spacing w:val="2"/>
          <w:sz w:val="28"/>
          <w:szCs w:val="28"/>
          <w:lang w:eastAsia="en-US"/>
        </w:rPr>
        <w:t>т</w:t>
      </w:r>
      <w:r w:rsidRPr="002856C6">
        <w:rPr>
          <w:rFonts w:ascii="Times New Roman" w:eastAsiaTheme="minorHAnsi" w:hAnsi="Times New Roman" w:cs="Times New Roman"/>
          <w:b/>
          <w:bCs/>
          <w:i/>
          <w:iCs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  <w:t>ые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b/>
          <w:bCs/>
          <w:i/>
          <w:iCs/>
          <w:spacing w:val="-1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  <w:t>з</w:t>
      </w:r>
      <w:r w:rsidRPr="002856C6">
        <w:rPr>
          <w:rFonts w:ascii="Times New Roman" w:eastAsiaTheme="minorHAnsi" w:hAnsi="Times New Roman" w:cs="Times New Roman"/>
          <w:b/>
          <w:bCs/>
          <w:i/>
          <w:iCs/>
          <w:spacing w:val="-1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  <w:t>ль</w:t>
      </w:r>
      <w:r w:rsidRPr="002856C6">
        <w:rPr>
          <w:rFonts w:ascii="Times New Roman" w:eastAsiaTheme="minorHAnsi" w:hAnsi="Times New Roman" w:cs="Times New Roman"/>
          <w:b/>
          <w:bCs/>
          <w:i/>
          <w:iCs/>
          <w:spacing w:val="2"/>
          <w:sz w:val="28"/>
          <w:szCs w:val="28"/>
          <w:lang w:eastAsia="en-US"/>
        </w:rPr>
        <w:t>т</w:t>
      </w:r>
      <w:r w:rsidRPr="002856C6">
        <w:rPr>
          <w:rFonts w:ascii="Times New Roman" w:eastAsiaTheme="minorHAnsi" w:hAnsi="Times New Roman" w:cs="Times New Roman"/>
          <w:b/>
          <w:bCs/>
          <w:i/>
          <w:iCs/>
          <w:spacing w:val="-1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b/>
          <w:bCs/>
          <w:i/>
          <w:iCs/>
          <w:spacing w:val="1"/>
          <w:sz w:val="28"/>
          <w:szCs w:val="28"/>
          <w:lang w:eastAsia="en-US"/>
        </w:rPr>
        <w:t>т</w:t>
      </w:r>
      <w:r w:rsidRPr="002856C6"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  <w:t>ы.</w:t>
      </w:r>
    </w:p>
    <w:p w:rsidR="001E1C93" w:rsidRPr="002856C6" w:rsidRDefault="001E1C93" w:rsidP="001E1C93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1)</w:t>
      </w:r>
      <w:r w:rsidRPr="002856C6">
        <w:rPr>
          <w:rFonts w:ascii="Times New Roman" w:eastAsiaTheme="minorHAnsi" w:hAnsi="Times New Roman" w:cs="Times New Roman"/>
          <w:spacing w:val="8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ф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орм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рование</w:t>
      </w:r>
      <w:r w:rsidRPr="002856C6">
        <w:rPr>
          <w:rFonts w:ascii="Times New Roman" w:eastAsiaTheme="minorHAnsi" w:hAnsi="Times New Roman" w:cs="Times New Roman"/>
          <w:spacing w:val="10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-3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ме</w:t>
      </w:r>
      <w:r w:rsidRPr="002856C6">
        <w:rPr>
          <w:rFonts w:ascii="Times New Roman" w:eastAsiaTheme="minorHAnsi" w:hAnsi="Times New Roman" w:cs="Times New Roman"/>
          <w:spacing w:val="3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2856C6">
        <w:rPr>
          <w:rFonts w:ascii="Times New Roman" w:eastAsiaTheme="minorHAnsi" w:hAnsi="Times New Roman" w:cs="Times New Roman"/>
          <w:spacing w:val="8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pacing w:val="10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ав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ы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ков</w:t>
      </w:r>
      <w:r w:rsidRPr="002856C6">
        <w:rPr>
          <w:rFonts w:ascii="Times New Roman" w:eastAsiaTheme="minorHAnsi" w:hAnsi="Times New Roman" w:cs="Times New Roman"/>
          <w:spacing w:val="9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изобраз</w:t>
      </w:r>
      <w:r w:rsidRPr="002856C6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тель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ой</w:t>
      </w:r>
      <w:r w:rsidRPr="002856C6">
        <w:rPr>
          <w:rFonts w:ascii="Times New Roman" w:eastAsiaTheme="minorHAnsi" w:hAnsi="Times New Roman" w:cs="Times New Roman"/>
          <w:spacing w:val="8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деятель</w:t>
      </w:r>
      <w:r w:rsidRPr="002856C6">
        <w:rPr>
          <w:rFonts w:ascii="Times New Roman" w:eastAsiaTheme="minorHAnsi" w:hAnsi="Times New Roman" w:cs="Times New Roman"/>
          <w:spacing w:val="7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ости,</w:t>
      </w:r>
      <w:r w:rsidRPr="002856C6">
        <w:rPr>
          <w:rFonts w:ascii="Times New Roman" w:eastAsiaTheme="minorHAnsi" w:hAnsi="Times New Roman" w:cs="Times New Roman"/>
          <w:spacing w:val="6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х</w:t>
      </w:r>
      <w:r w:rsidRPr="002856C6">
        <w:rPr>
          <w:rFonts w:ascii="Times New Roman" w:eastAsiaTheme="minorHAnsi" w:hAnsi="Times New Roman" w:cs="Times New Roman"/>
          <w:spacing w:val="10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п</w:t>
      </w:r>
      <w:r w:rsidRPr="002856C6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именен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е для решен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я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п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рактич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ских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 xml:space="preserve"> з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ад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ч;</w:t>
      </w:r>
    </w:p>
    <w:p w:rsidR="001E1C93" w:rsidRPr="002856C6" w:rsidRDefault="001E1C93" w:rsidP="001E1C93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2)</w:t>
      </w:r>
      <w:r w:rsidRPr="002856C6">
        <w:rPr>
          <w:rFonts w:ascii="Times New Roman" w:eastAsiaTheme="minorHAnsi" w:hAnsi="Times New Roman" w:cs="Times New Roman"/>
          <w:spacing w:val="6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развит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pacing w:val="6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5"/>
          <w:sz w:val="28"/>
          <w:szCs w:val="28"/>
          <w:lang w:eastAsia="en-US"/>
        </w:rPr>
        <w:t>х</w:t>
      </w:r>
      <w:r w:rsidRPr="002856C6">
        <w:rPr>
          <w:rFonts w:ascii="Times New Roman" w:eastAsiaTheme="minorHAnsi" w:hAnsi="Times New Roman" w:cs="Times New Roman"/>
          <w:spacing w:val="-5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дож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ственного</w:t>
      </w:r>
      <w:r w:rsidRPr="002856C6">
        <w:rPr>
          <w:rFonts w:ascii="Times New Roman" w:eastAsiaTheme="minorHAnsi" w:hAnsi="Times New Roman" w:cs="Times New Roman"/>
          <w:spacing w:val="7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к</w:t>
      </w:r>
      <w:r w:rsidRPr="002856C6">
        <w:rPr>
          <w:rFonts w:ascii="Times New Roman" w:eastAsiaTheme="minorHAnsi" w:hAnsi="Times New Roman" w:cs="Times New Roman"/>
          <w:spacing w:val="-5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са:</w:t>
      </w:r>
      <w:r w:rsidRPr="002856C6">
        <w:rPr>
          <w:rFonts w:ascii="Times New Roman" w:eastAsiaTheme="minorHAnsi" w:hAnsi="Times New Roman" w:cs="Times New Roman"/>
          <w:spacing w:val="78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ме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ния</w:t>
      </w:r>
      <w:r w:rsidRPr="002856C6">
        <w:rPr>
          <w:rFonts w:ascii="Times New Roman" w:eastAsiaTheme="minorHAnsi" w:hAnsi="Times New Roman" w:cs="Times New Roman"/>
          <w:spacing w:val="6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от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ли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чать</w:t>
      </w:r>
      <w:r w:rsidRPr="002856C6">
        <w:rPr>
          <w:rFonts w:ascii="Times New Roman" w:eastAsiaTheme="minorHAnsi" w:hAnsi="Times New Roman" w:cs="Times New Roman"/>
          <w:spacing w:val="7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"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красиво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"</w:t>
      </w:r>
      <w:r w:rsidRPr="002856C6">
        <w:rPr>
          <w:rFonts w:ascii="Times New Roman" w:eastAsiaTheme="minorHAnsi" w:hAnsi="Times New Roman" w:cs="Times New Roman"/>
          <w:spacing w:val="5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от</w:t>
      </w:r>
      <w:r w:rsidRPr="002856C6">
        <w:rPr>
          <w:rFonts w:ascii="Times New Roman" w:eastAsiaTheme="minorHAnsi" w:hAnsi="Times New Roman" w:cs="Times New Roman"/>
          <w:spacing w:val="10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"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екрасивого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"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; по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ма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ие кра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оты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к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ак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ц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ости3) во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питан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е потреб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ос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ти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 w:rsidRPr="002856C6">
        <w:rPr>
          <w:rFonts w:ascii="Times New Roman" w:eastAsiaTheme="minorHAnsi" w:hAnsi="Times New Roman" w:cs="Times New Roman"/>
          <w:spacing w:val="4"/>
          <w:sz w:val="28"/>
          <w:szCs w:val="28"/>
          <w:lang w:eastAsia="en-US"/>
        </w:rPr>
        <w:t>х</w:t>
      </w:r>
      <w:r w:rsidRPr="002856C6">
        <w:rPr>
          <w:rFonts w:ascii="Times New Roman" w:eastAsiaTheme="minorHAnsi" w:hAnsi="Times New Roman" w:cs="Times New Roman"/>
          <w:spacing w:val="-6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дожествен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ом творче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в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е.</w:t>
      </w:r>
    </w:p>
    <w:p w:rsidR="001E1C93" w:rsidRPr="002856C6" w:rsidRDefault="001E1C93" w:rsidP="001E1C93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E1C93" w:rsidRPr="002856C6" w:rsidRDefault="001E1C93" w:rsidP="001E1C93">
      <w:pPr>
        <w:spacing w:after="0" w:line="240" w:lineRule="auto"/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</w:pPr>
      <w:r w:rsidRPr="002856C6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О</w:t>
      </w:r>
      <w:r w:rsidRPr="002856C6">
        <w:rPr>
          <w:rFonts w:ascii="Times New Roman" w:eastAsiaTheme="minorHAnsi" w:hAnsi="Times New Roman" w:cs="Times New Roman"/>
          <w:i/>
          <w:iCs/>
          <w:spacing w:val="-1"/>
          <w:sz w:val="28"/>
          <w:szCs w:val="28"/>
          <w:lang w:eastAsia="en-US"/>
        </w:rPr>
        <w:t>б</w:t>
      </w:r>
      <w:r w:rsidRPr="002856C6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учающи</w:t>
      </w:r>
      <w:r w:rsidRPr="002856C6">
        <w:rPr>
          <w:rFonts w:ascii="Times New Roman" w:eastAsiaTheme="minorHAnsi" w:hAnsi="Times New Roman" w:cs="Times New Roman"/>
          <w:i/>
          <w:iCs/>
          <w:spacing w:val="-1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i/>
          <w:iCs/>
          <w:spacing w:val="1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я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до</w:t>
      </w:r>
      <w:r w:rsidRPr="002856C6">
        <w:rPr>
          <w:rFonts w:ascii="Times New Roman" w:eastAsiaTheme="minorHAnsi" w:hAnsi="Times New Roman" w:cs="Times New Roman"/>
          <w:i/>
          <w:iCs/>
          <w:spacing w:val="1"/>
          <w:sz w:val="28"/>
          <w:szCs w:val="28"/>
          <w:lang w:eastAsia="en-US"/>
        </w:rPr>
        <w:t>л</w:t>
      </w:r>
      <w:r w:rsidRPr="002856C6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жны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знать:</w:t>
      </w:r>
    </w:p>
    <w:p w:rsidR="001E1C93" w:rsidRPr="002856C6" w:rsidRDefault="001E1C93" w:rsidP="001E1C93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56C6">
        <w:rPr>
          <w:rFonts w:ascii="Times New Roman" w:eastAsia="Symbol" w:hAnsi="Times New Roman" w:cs="Times New Roman"/>
          <w:spacing w:val="33"/>
          <w:sz w:val="28"/>
          <w:szCs w:val="28"/>
          <w:lang w:eastAsia="en-US"/>
        </w:rPr>
        <w:t>·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материал для развит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еч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pacing w:val="3"/>
          <w:sz w:val="28"/>
          <w:szCs w:val="28"/>
          <w:lang w:eastAsia="en-US"/>
        </w:rPr>
        <w:t>з</w:t>
      </w:r>
      <w:r w:rsidRPr="002856C6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ч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авшийся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роках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изобразител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ь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но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г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 ис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к</w:t>
      </w:r>
      <w:r w:rsidRPr="002856C6">
        <w:rPr>
          <w:rFonts w:ascii="Times New Roman" w:eastAsiaTheme="minorHAnsi" w:hAnsi="Times New Roman" w:cs="Times New Roman"/>
          <w:spacing w:val="-3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сс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в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а; </w:t>
      </w:r>
      <w:r w:rsidRPr="002856C6">
        <w:rPr>
          <w:rFonts w:ascii="Times New Roman" w:eastAsia="Symbol" w:hAnsi="Times New Roman" w:cs="Times New Roman"/>
          <w:spacing w:val="33"/>
          <w:sz w:val="28"/>
          <w:szCs w:val="28"/>
          <w:lang w:eastAsia="en-US"/>
        </w:rPr>
        <w:t>·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п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особы работы по мокрой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pacing w:val="-6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х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ой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б</w:t>
      </w:r>
      <w:r w:rsidRPr="002856C6">
        <w:rPr>
          <w:rFonts w:ascii="Times New Roman" w:eastAsiaTheme="minorHAnsi" w:hAnsi="Times New Roman" w:cs="Times New Roman"/>
          <w:spacing w:val="-3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маге;</w:t>
      </w:r>
    </w:p>
    <w:p w:rsidR="001E1C93" w:rsidRPr="002856C6" w:rsidRDefault="001E1C93" w:rsidP="001E1C93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56C6">
        <w:rPr>
          <w:rFonts w:ascii="Times New Roman" w:eastAsia="Symbol" w:hAnsi="Times New Roman" w:cs="Times New Roman"/>
          <w:spacing w:val="33"/>
          <w:sz w:val="28"/>
          <w:szCs w:val="28"/>
          <w:lang w:eastAsia="en-US"/>
        </w:rPr>
        <w:t>·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з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вания</w:t>
      </w:r>
      <w:r w:rsidRPr="002856C6">
        <w:rPr>
          <w:rFonts w:ascii="Times New Roman" w:eastAsiaTheme="minorHAnsi" w:hAnsi="Times New Roman" w:cs="Times New Roman"/>
          <w:spacing w:val="62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жанров</w:t>
      </w:r>
      <w:r w:rsidRPr="002856C6">
        <w:rPr>
          <w:rFonts w:ascii="Times New Roman" w:eastAsiaTheme="minorHAnsi" w:hAnsi="Times New Roman" w:cs="Times New Roman"/>
          <w:spacing w:val="62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ж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2856C6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о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си</w:t>
      </w:r>
      <w:r w:rsidRPr="002856C6">
        <w:rPr>
          <w:rFonts w:ascii="Times New Roman" w:eastAsiaTheme="minorHAnsi" w:hAnsi="Times New Roman" w:cs="Times New Roman"/>
          <w:spacing w:val="62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(пейзаж,</w:t>
      </w:r>
      <w:r w:rsidRPr="002856C6">
        <w:rPr>
          <w:rFonts w:ascii="Times New Roman" w:eastAsiaTheme="minorHAnsi" w:hAnsi="Times New Roman" w:cs="Times New Roman"/>
          <w:spacing w:val="61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атюр</w:t>
      </w:r>
      <w:r w:rsidRPr="002856C6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м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орт,</w:t>
      </w:r>
      <w:r w:rsidRPr="002856C6">
        <w:rPr>
          <w:rFonts w:ascii="Times New Roman" w:eastAsiaTheme="minorHAnsi" w:hAnsi="Times New Roman" w:cs="Times New Roman"/>
          <w:spacing w:val="62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п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ортрет,</w:t>
      </w:r>
      <w:r w:rsidRPr="002856C6">
        <w:rPr>
          <w:rFonts w:ascii="Times New Roman" w:eastAsiaTheme="minorHAnsi" w:hAnsi="Times New Roman" w:cs="Times New Roman"/>
          <w:spacing w:val="62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ис</w:t>
      </w:r>
      <w:r w:rsidRPr="002856C6">
        <w:rPr>
          <w:rFonts w:ascii="Times New Roman" w:eastAsiaTheme="minorHAnsi" w:hAnsi="Times New Roman" w:cs="Times New Roman"/>
          <w:spacing w:val="-6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нок</w:t>
      </w:r>
      <w:r w:rsidRPr="002856C6">
        <w:rPr>
          <w:rFonts w:ascii="Times New Roman" w:eastAsiaTheme="minorHAnsi" w:hAnsi="Times New Roman" w:cs="Times New Roman"/>
          <w:spacing w:val="63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на</w:t>
      </w:r>
      <w:r w:rsidRPr="002856C6">
        <w:rPr>
          <w:rFonts w:ascii="Times New Roman" w:eastAsiaTheme="minorHAnsi" w:hAnsi="Times New Roman" w:cs="Times New Roman"/>
          <w:spacing w:val="61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те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м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pacing w:val="57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з жи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з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ни);</w:t>
      </w:r>
    </w:p>
    <w:p w:rsidR="001E1C93" w:rsidRPr="002856C6" w:rsidRDefault="001E1C93" w:rsidP="001E1C93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56C6">
        <w:rPr>
          <w:rFonts w:ascii="Times New Roman" w:eastAsia="Symbol" w:hAnsi="Times New Roman" w:cs="Times New Roman"/>
          <w:spacing w:val="33"/>
          <w:sz w:val="28"/>
          <w:szCs w:val="28"/>
          <w:lang w:eastAsia="en-US"/>
        </w:rPr>
        <w:t>·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з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вания</w:t>
      </w:r>
      <w:r w:rsidRPr="002856C6">
        <w:rPr>
          <w:rFonts w:ascii="Times New Roman" w:eastAsiaTheme="minorHAnsi" w:hAnsi="Times New Roman" w:cs="Times New Roman"/>
          <w:spacing w:val="93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екотор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ы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х</w:t>
      </w:r>
      <w:r w:rsidRPr="002856C6">
        <w:rPr>
          <w:rFonts w:ascii="Times New Roman" w:eastAsiaTheme="minorHAnsi" w:hAnsi="Times New Roman" w:cs="Times New Roman"/>
          <w:spacing w:val="97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ц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ал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ь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ных</w:t>
      </w:r>
      <w:r w:rsidRPr="002856C6">
        <w:rPr>
          <w:rFonts w:ascii="Times New Roman" w:eastAsiaTheme="minorHAnsi" w:hAnsi="Times New Roman" w:cs="Times New Roman"/>
          <w:spacing w:val="96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п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ромы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лов</w:t>
      </w:r>
      <w:r w:rsidRPr="002856C6">
        <w:rPr>
          <w:rFonts w:ascii="Times New Roman" w:eastAsiaTheme="minorHAnsi" w:hAnsi="Times New Roman" w:cs="Times New Roman"/>
          <w:spacing w:val="95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(Гж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л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ь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2856C6">
        <w:rPr>
          <w:rFonts w:ascii="Times New Roman" w:eastAsiaTheme="minorHAnsi" w:hAnsi="Times New Roman" w:cs="Times New Roman"/>
          <w:spacing w:val="95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К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аргополь,</w:t>
      </w:r>
      <w:r w:rsidRPr="002856C6">
        <w:rPr>
          <w:rFonts w:ascii="Times New Roman" w:eastAsiaTheme="minorHAnsi" w:hAnsi="Times New Roman" w:cs="Times New Roman"/>
          <w:spacing w:val="95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r w:rsidRPr="002856C6">
        <w:rPr>
          <w:rFonts w:ascii="Times New Roman" w:eastAsiaTheme="minorHAnsi" w:hAnsi="Times New Roman" w:cs="Times New Roman"/>
          <w:spacing w:val="6"/>
          <w:sz w:val="28"/>
          <w:szCs w:val="28"/>
          <w:lang w:eastAsia="en-US"/>
        </w:rPr>
        <w:t>ы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мково, Городе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ц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);</w:t>
      </w:r>
    </w:p>
    <w:p w:rsidR="001E1C93" w:rsidRPr="002856C6" w:rsidRDefault="001E1C93" w:rsidP="001E1C93">
      <w:pPr>
        <w:spacing w:after="0" w:line="240" w:lineRule="auto"/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</w:pPr>
      <w:r w:rsidRPr="002856C6">
        <w:rPr>
          <w:rFonts w:ascii="Times New Roman" w:eastAsia="Symbol" w:hAnsi="Times New Roman" w:cs="Times New Roman"/>
          <w:spacing w:val="33"/>
          <w:sz w:val="28"/>
          <w:szCs w:val="28"/>
          <w:lang w:eastAsia="en-US"/>
        </w:rPr>
        <w:t>·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явления ос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вой и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 xml:space="preserve"> ц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ент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ра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л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ьн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ой с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мм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тр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pacing w:val="-6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щ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2856C6">
        <w:rPr>
          <w:rFonts w:ascii="Times New Roman" w:eastAsiaTheme="minorHAnsi" w:hAnsi="Times New Roman" w:cs="Times New Roman"/>
          <w:spacing w:val="4"/>
          <w:sz w:val="28"/>
          <w:szCs w:val="28"/>
          <w:lang w:eastAsia="en-US"/>
        </w:rPr>
        <w:t>в</w:t>
      </w:r>
      <w:r w:rsidRPr="002856C6">
        <w:rPr>
          <w:rFonts w:ascii="Times New Roman" w:eastAsiaTheme="minorHAnsi" w:hAnsi="Times New Roman" w:cs="Times New Roman"/>
          <w:spacing w:val="-6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ющ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п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роде </w:t>
      </w:r>
      <w:r w:rsidRPr="002856C6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О</w:t>
      </w:r>
      <w:r w:rsidRPr="002856C6">
        <w:rPr>
          <w:rFonts w:ascii="Times New Roman" w:eastAsiaTheme="minorHAnsi" w:hAnsi="Times New Roman" w:cs="Times New Roman"/>
          <w:i/>
          <w:iCs/>
          <w:spacing w:val="-1"/>
          <w:sz w:val="28"/>
          <w:szCs w:val="28"/>
          <w:lang w:eastAsia="en-US"/>
        </w:rPr>
        <w:t>б</w:t>
      </w:r>
      <w:r w:rsidRPr="002856C6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учающи</w:t>
      </w:r>
      <w:r w:rsidRPr="002856C6">
        <w:rPr>
          <w:rFonts w:ascii="Times New Roman" w:eastAsiaTheme="minorHAnsi" w:hAnsi="Times New Roman" w:cs="Times New Roman"/>
          <w:i/>
          <w:iCs/>
          <w:spacing w:val="-1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i/>
          <w:iCs/>
          <w:spacing w:val="1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я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до</w:t>
      </w:r>
      <w:r w:rsidRPr="002856C6">
        <w:rPr>
          <w:rFonts w:ascii="Times New Roman" w:eastAsiaTheme="minorHAnsi" w:hAnsi="Times New Roman" w:cs="Times New Roman"/>
          <w:i/>
          <w:iCs/>
          <w:spacing w:val="1"/>
          <w:sz w:val="28"/>
          <w:szCs w:val="28"/>
          <w:lang w:eastAsia="en-US"/>
        </w:rPr>
        <w:t>л</w:t>
      </w:r>
      <w:r w:rsidRPr="002856C6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жны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i/>
          <w:iCs/>
          <w:spacing w:val="-1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ме</w:t>
      </w:r>
      <w:r w:rsidRPr="002856C6">
        <w:rPr>
          <w:rFonts w:ascii="Times New Roman" w:eastAsiaTheme="minorHAnsi" w:hAnsi="Times New Roman" w:cs="Times New Roman"/>
          <w:i/>
          <w:iCs/>
          <w:spacing w:val="-1"/>
          <w:sz w:val="28"/>
          <w:szCs w:val="28"/>
          <w:lang w:eastAsia="en-US"/>
        </w:rPr>
        <w:t>т</w:t>
      </w:r>
      <w:r w:rsidRPr="002856C6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ь:</w:t>
      </w:r>
    </w:p>
    <w:p w:rsidR="001E1C93" w:rsidRPr="002856C6" w:rsidRDefault="001E1C93" w:rsidP="001E1C93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56C6">
        <w:rPr>
          <w:rFonts w:ascii="Times New Roman" w:eastAsia="Symbol" w:hAnsi="Times New Roman" w:cs="Times New Roman"/>
          <w:spacing w:val="33"/>
          <w:sz w:val="28"/>
          <w:szCs w:val="28"/>
          <w:lang w:eastAsia="en-US"/>
        </w:rPr>
        <w:t>·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сов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ть</w:t>
      </w:r>
      <w:r w:rsidRPr="002856C6">
        <w:rPr>
          <w:rFonts w:ascii="Times New Roman" w:eastAsiaTheme="minorHAnsi" w:hAnsi="Times New Roman" w:cs="Times New Roman"/>
          <w:spacing w:val="20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pacing w:val="18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т</w:t>
      </w:r>
      <w:r w:rsidRPr="002856C6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ры</w:t>
      </w:r>
      <w:r w:rsidRPr="002856C6">
        <w:rPr>
          <w:rFonts w:ascii="Times New Roman" w:eastAsiaTheme="minorHAnsi" w:hAnsi="Times New Roman" w:cs="Times New Roman"/>
          <w:spacing w:val="20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(рассм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тр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вать</w:t>
      </w:r>
      <w:r w:rsidRPr="002856C6">
        <w:rPr>
          <w:rFonts w:ascii="Times New Roman" w:eastAsiaTheme="minorHAnsi" w:hAnsi="Times New Roman" w:cs="Times New Roman"/>
          <w:spacing w:val="19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п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редмет,</w:t>
      </w:r>
      <w:r w:rsidRPr="002856C6">
        <w:rPr>
          <w:rFonts w:ascii="Times New Roman" w:eastAsiaTheme="minorHAnsi" w:hAnsi="Times New Roman" w:cs="Times New Roman"/>
          <w:spacing w:val="19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х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д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ить</w:t>
      </w:r>
      <w:r w:rsidRPr="002856C6">
        <w:rPr>
          <w:rFonts w:ascii="Times New Roman" w:eastAsiaTheme="minorHAnsi" w:hAnsi="Times New Roman" w:cs="Times New Roman"/>
          <w:spacing w:val="20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его</w:t>
      </w:r>
      <w:r w:rsidRPr="002856C6">
        <w:rPr>
          <w:rFonts w:ascii="Times New Roman" w:eastAsiaTheme="minorHAnsi" w:hAnsi="Times New Roman" w:cs="Times New Roman"/>
          <w:spacing w:val="19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фор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м</w:t>
      </w:r>
      <w:r w:rsidRPr="002856C6">
        <w:rPr>
          <w:rFonts w:ascii="Times New Roman" w:eastAsiaTheme="minorHAnsi" w:hAnsi="Times New Roman" w:cs="Times New Roman"/>
          <w:spacing w:val="-6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2856C6">
        <w:rPr>
          <w:rFonts w:ascii="Times New Roman" w:eastAsiaTheme="minorHAnsi" w:hAnsi="Times New Roman" w:cs="Times New Roman"/>
          <w:spacing w:val="20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вы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д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елять</w:t>
      </w:r>
      <w:r w:rsidRPr="002856C6">
        <w:rPr>
          <w:rFonts w:ascii="Times New Roman" w:eastAsiaTheme="minorHAnsi" w:hAnsi="Times New Roman" w:cs="Times New Roman"/>
          <w:spacing w:val="20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ча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, видеть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 xml:space="preserve"> п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ропорции);</w:t>
      </w:r>
    </w:p>
    <w:p w:rsidR="001E1C93" w:rsidRPr="002856C6" w:rsidRDefault="001E1C93" w:rsidP="001E1C93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56C6">
        <w:rPr>
          <w:rFonts w:ascii="Times New Roman" w:eastAsia="Symbol" w:hAnsi="Times New Roman" w:cs="Times New Roman"/>
          <w:spacing w:val="33"/>
          <w:sz w:val="28"/>
          <w:szCs w:val="28"/>
          <w:lang w:eastAsia="en-US"/>
        </w:rPr>
        <w:t>·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сов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ть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 xml:space="preserve"> п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п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м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яти после проведённых набл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ю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ден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ий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; </w:t>
      </w:r>
      <w:r w:rsidRPr="002856C6">
        <w:rPr>
          <w:rFonts w:ascii="Times New Roman" w:eastAsia="Symbol" w:hAnsi="Times New Roman" w:cs="Times New Roman"/>
          <w:spacing w:val="33"/>
          <w:sz w:val="28"/>
          <w:szCs w:val="28"/>
          <w:lang w:eastAsia="en-US"/>
        </w:rPr>
        <w:t>·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выб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рать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для р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pacing w:val="-6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к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 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л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 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б</w:t>
      </w:r>
      <w:r w:rsidRPr="002856C6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ги </w:t>
      </w:r>
      <w:r w:rsidRPr="002856C6">
        <w:rPr>
          <w:rFonts w:ascii="Times New Roman" w:eastAsiaTheme="minorHAnsi" w:hAnsi="Times New Roman" w:cs="Times New Roman"/>
          <w:spacing w:val="3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pacing w:val="-3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жной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формы, разм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ра;</w:t>
      </w:r>
    </w:p>
    <w:p w:rsidR="001E1C93" w:rsidRPr="002856C6" w:rsidRDefault="001E1C93" w:rsidP="001E1C93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56C6">
        <w:rPr>
          <w:rFonts w:ascii="Times New Roman" w:eastAsia="Symbol" w:hAnsi="Times New Roman" w:cs="Times New Roman"/>
          <w:spacing w:val="33"/>
          <w:sz w:val="28"/>
          <w:szCs w:val="28"/>
          <w:lang w:eastAsia="en-US"/>
        </w:rPr>
        <w:t>·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п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менять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ос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в</w:t>
      </w:r>
      <w:r w:rsidRPr="002856C6">
        <w:rPr>
          <w:rFonts w:ascii="Times New Roman" w:eastAsiaTheme="minorHAnsi" w:hAnsi="Times New Roman" w:cs="Times New Roman"/>
          <w:spacing w:val="-6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ю ли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ю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 xml:space="preserve"> п</w:t>
      </w:r>
      <w:r w:rsidRPr="002856C6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 р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сов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нии симм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тр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ч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ых предметов;</w:t>
      </w:r>
    </w:p>
    <w:p w:rsidR="001E1C93" w:rsidRPr="002856C6" w:rsidRDefault="001E1C93" w:rsidP="001E1C93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56C6">
        <w:rPr>
          <w:rFonts w:ascii="Times New Roman" w:eastAsia="Symbol" w:hAnsi="Times New Roman" w:cs="Times New Roman"/>
          <w:spacing w:val="33"/>
          <w:sz w:val="28"/>
          <w:szCs w:val="28"/>
          <w:lang w:eastAsia="en-US"/>
        </w:rPr>
        <w:t>·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сочи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ять</w:t>
      </w:r>
      <w:r w:rsidRPr="002856C6">
        <w:rPr>
          <w:rFonts w:ascii="Times New Roman" w:eastAsiaTheme="minorHAnsi" w:hAnsi="Times New Roman" w:cs="Times New Roman"/>
          <w:spacing w:val="18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-6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зор,</w:t>
      </w:r>
      <w:r w:rsidRPr="002856C6">
        <w:rPr>
          <w:rFonts w:ascii="Times New Roman" w:eastAsiaTheme="minorHAnsi" w:hAnsi="Times New Roman" w:cs="Times New Roman"/>
          <w:spacing w:val="14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спол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ьз</w:t>
      </w:r>
      <w:r w:rsidRPr="002856C6">
        <w:rPr>
          <w:rFonts w:ascii="Times New Roman" w:eastAsiaTheme="minorHAnsi" w:hAnsi="Times New Roman" w:cs="Times New Roman"/>
          <w:spacing w:val="-3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2856C6">
        <w:rPr>
          <w:rFonts w:ascii="Times New Roman" w:eastAsiaTheme="minorHAnsi" w:hAnsi="Times New Roman" w:cs="Times New Roman"/>
          <w:spacing w:val="15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тм</w:t>
      </w:r>
      <w:r w:rsidRPr="002856C6">
        <w:rPr>
          <w:rFonts w:ascii="Times New Roman" w:eastAsiaTheme="minorHAnsi" w:hAnsi="Times New Roman" w:cs="Times New Roman"/>
          <w:spacing w:val="14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фор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м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ы,</w:t>
      </w:r>
      <w:r w:rsidRPr="002856C6">
        <w:rPr>
          <w:rFonts w:ascii="Times New Roman" w:eastAsiaTheme="minorHAnsi" w:hAnsi="Times New Roman" w:cs="Times New Roman"/>
          <w:spacing w:val="14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ц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та</w:t>
      </w:r>
      <w:r w:rsidRPr="002856C6">
        <w:rPr>
          <w:rFonts w:ascii="Times New Roman" w:eastAsiaTheme="minorHAnsi" w:hAnsi="Times New Roman" w:cs="Times New Roman"/>
          <w:spacing w:val="18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элементов</w:t>
      </w:r>
      <w:r w:rsidRPr="002856C6">
        <w:rPr>
          <w:rFonts w:ascii="Times New Roman" w:eastAsiaTheme="minorHAnsi" w:hAnsi="Times New Roman" w:cs="Times New Roman"/>
          <w:spacing w:val="19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-6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зо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pacing w:val="13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pacing w:val="15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им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метр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ю</w:t>
      </w:r>
      <w:r w:rsidRPr="002856C6">
        <w:rPr>
          <w:rFonts w:ascii="Times New Roman" w:eastAsiaTheme="minorHAnsi" w:hAnsi="Times New Roman" w:cs="Times New Roman"/>
          <w:spacing w:val="15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2856C6">
        <w:rPr>
          <w:rFonts w:ascii="Times New Roman" w:eastAsiaTheme="minorHAnsi" w:hAnsi="Times New Roman" w:cs="Times New Roman"/>
          <w:spacing w:val="13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его ком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п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озици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1E1C93" w:rsidRPr="002856C6" w:rsidRDefault="001E1C93" w:rsidP="001E1C93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56C6">
        <w:rPr>
          <w:rFonts w:ascii="Times New Roman" w:eastAsia="Symbol" w:hAnsi="Times New Roman" w:cs="Times New Roman"/>
          <w:spacing w:val="33"/>
          <w:sz w:val="28"/>
          <w:szCs w:val="28"/>
          <w:lang w:eastAsia="en-US"/>
        </w:rPr>
        <w:t>·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осв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тлять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 xml:space="preserve"> з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ате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м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ять </w:t>
      </w:r>
      <w:r w:rsidRPr="002856C6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к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ра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споль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з</w:t>
      </w:r>
      <w:r w:rsidRPr="002856C6">
        <w:rPr>
          <w:rFonts w:ascii="Times New Roman" w:eastAsiaTheme="minorHAnsi" w:hAnsi="Times New Roman" w:cs="Times New Roman"/>
          <w:spacing w:val="-6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я 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б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ел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ла и </w:t>
      </w:r>
      <w:r w:rsidRPr="002856C6">
        <w:rPr>
          <w:rFonts w:ascii="Times New Roman" w:eastAsiaTheme="minorHAnsi" w:hAnsi="Times New Roman" w:cs="Times New Roman"/>
          <w:spacing w:val="4"/>
          <w:sz w:val="28"/>
          <w:szCs w:val="28"/>
          <w:lang w:eastAsia="en-US"/>
        </w:rPr>
        <w:t>ч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ёр</w:t>
      </w:r>
      <w:r w:rsidRPr="002856C6">
        <w:rPr>
          <w:rFonts w:ascii="Times New Roman" w:eastAsiaTheme="minorHAnsi" w:hAnsi="Times New Roman" w:cs="Times New Roman"/>
          <w:spacing w:val="3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ю крас</w:t>
      </w:r>
      <w:r w:rsidRPr="002856C6">
        <w:rPr>
          <w:rFonts w:ascii="Times New Roman" w:eastAsiaTheme="minorHAnsi" w:hAnsi="Times New Roman" w:cs="Times New Roman"/>
          <w:spacing w:val="4"/>
          <w:sz w:val="28"/>
          <w:szCs w:val="28"/>
          <w:lang w:eastAsia="en-US"/>
        </w:rPr>
        <w:t>к</w:t>
      </w:r>
      <w:r w:rsidRPr="002856C6">
        <w:rPr>
          <w:rFonts w:ascii="Times New Roman" w:eastAsiaTheme="minorHAnsi" w:hAnsi="Times New Roman" w:cs="Times New Roman"/>
          <w:spacing w:val="-3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; </w:t>
      </w:r>
      <w:r w:rsidRPr="002856C6">
        <w:rPr>
          <w:rFonts w:ascii="Times New Roman" w:eastAsia="Symbol" w:hAnsi="Times New Roman" w:cs="Times New Roman"/>
          <w:spacing w:val="33"/>
          <w:sz w:val="28"/>
          <w:szCs w:val="28"/>
          <w:lang w:eastAsia="en-US"/>
        </w:rPr>
        <w:t>·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з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акрашивать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си</w:t>
      </w:r>
      <w:r w:rsidRPr="002856C6">
        <w:rPr>
          <w:rFonts w:ascii="Times New Roman" w:eastAsiaTheme="minorHAnsi" w:hAnsi="Times New Roman" w:cs="Times New Roman"/>
          <w:spacing w:val="3"/>
          <w:sz w:val="28"/>
          <w:szCs w:val="28"/>
          <w:lang w:eastAsia="en-US"/>
        </w:rPr>
        <w:t>л</w:t>
      </w:r>
      <w:r w:rsidRPr="002856C6">
        <w:rPr>
          <w:rFonts w:ascii="Times New Roman" w:eastAsiaTheme="minorHAnsi" w:hAnsi="Times New Roman" w:cs="Times New Roman"/>
          <w:spacing w:val="-7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эт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к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й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, развед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ё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ой до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 xml:space="preserve"> н</w:t>
      </w:r>
      <w:r w:rsidRPr="002856C6">
        <w:rPr>
          <w:rFonts w:ascii="Times New Roman" w:eastAsiaTheme="minorHAnsi" w:hAnsi="Times New Roman" w:cs="Times New Roman"/>
          <w:spacing w:val="-4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жной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ко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систенци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1E1C93" w:rsidRPr="002856C6" w:rsidRDefault="001E1C93" w:rsidP="001E1C93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56C6">
        <w:rPr>
          <w:rFonts w:ascii="Times New Roman" w:eastAsia="Symbol" w:hAnsi="Times New Roman" w:cs="Times New Roman"/>
          <w:spacing w:val="33"/>
          <w:sz w:val="28"/>
          <w:szCs w:val="28"/>
          <w:lang w:eastAsia="en-US"/>
        </w:rPr>
        <w:t>·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сов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ть</w:t>
      </w:r>
      <w:r w:rsidRPr="002856C6">
        <w:rPr>
          <w:rFonts w:ascii="Times New Roman" w:eastAsiaTheme="minorHAnsi" w:hAnsi="Times New Roman" w:cs="Times New Roman"/>
          <w:spacing w:val="15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п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2856C6">
        <w:rPr>
          <w:rFonts w:ascii="Times New Roman" w:eastAsiaTheme="minorHAnsi" w:hAnsi="Times New Roman" w:cs="Times New Roman"/>
          <w:spacing w:val="14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мокрой</w:t>
      </w:r>
      <w:r w:rsidRPr="002856C6">
        <w:rPr>
          <w:rFonts w:ascii="Times New Roman" w:eastAsiaTheme="minorHAnsi" w:hAnsi="Times New Roman" w:cs="Times New Roman"/>
          <w:spacing w:val="15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pacing w:val="15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п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2856C6">
        <w:rPr>
          <w:rFonts w:ascii="Times New Roman" w:eastAsiaTheme="minorHAnsi" w:hAnsi="Times New Roman" w:cs="Times New Roman"/>
          <w:spacing w:val="14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pacing w:val="-6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х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ой</w:t>
      </w:r>
      <w:r w:rsidRPr="002856C6">
        <w:rPr>
          <w:rFonts w:ascii="Times New Roman" w:eastAsiaTheme="minorHAnsi" w:hAnsi="Times New Roman" w:cs="Times New Roman"/>
          <w:spacing w:val="15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5"/>
          <w:sz w:val="28"/>
          <w:szCs w:val="28"/>
          <w:lang w:eastAsia="en-US"/>
        </w:rPr>
        <w:t>б</w:t>
      </w:r>
      <w:r w:rsidRPr="002856C6">
        <w:rPr>
          <w:rFonts w:ascii="Times New Roman" w:eastAsiaTheme="minorHAnsi" w:hAnsi="Times New Roman" w:cs="Times New Roman"/>
          <w:spacing w:val="-3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маге,</w:t>
      </w:r>
      <w:r w:rsidRPr="002856C6">
        <w:rPr>
          <w:rFonts w:ascii="Times New Roman" w:eastAsiaTheme="minorHAnsi" w:hAnsi="Times New Roman" w:cs="Times New Roman"/>
          <w:spacing w:val="15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спол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ь</w:t>
      </w:r>
      <w:r w:rsidRPr="002856C6">
        <w:rPr>
          <w:rFonts w:ascii="Times New Roman" w:eastAsiaTheme="minorHAnsi" w:hAnsi="Times New Roman" w:cs="Times New Roman"/>
          <w:spacing w:val="4"/>
          <w:sz w:val="28"/>
          <w:szCs w:val="28"/>
          <w:lang w:eastAsia="en-US"/>
        </w:rPr>
        <w:t>з</w:t>
      </w:r>
      <w:r w:rsidRPr="002856C6">
        <w:rPr>
          <w:rFonts w:ascii="Times New Roman" w:eastAsiaTheme="minorHAnsi" w:hAnsi="Times New Roman" w:cs="Times New Roman"/>
          <w:spacing w:val="-6"/>
          <w:sz w:val="28"/>
          <w:szCs w:val="28"/>
          <w:lang w:eastAsia="en-US"/>
        </w:rPr>
        <w:t>у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я</w:t>
      </w:r>
      <w:r w:rsidRPr="002856C6">
        <w:rPr>
          <w:rFonts w:ascii="Times New Roman" w:eastAsiaTheme="minorHAnsi" w:hAnsi="Times New Roman" w:cs="Times New Roman"/>
          <w:spacing w:val="15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п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ёмы</w:t>
      </w:r>
      <w:r w:rsidRPr="002856C6">
        <w:rPr>
          <w:rFonts w:ascii="Times New Roman" w:eastAsiaTheme="minorHAnsi" w:hAnsi="Times New Roman" w:cs="Times New Roman"/>
          <w:spacing w:val="13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э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т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ой</w:t>
      </w:r>
      <w:r w:rsidRPr="002856C6">
        <w:rPr>
          <w:rFonts w:ascii="Times New Roman" w:eastAsiaTheme="minorHAnsi" w:hAnsi="Times New Roman" w:cs="Times New Roman"/>
          <w:spacing w:val="15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раб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о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ты</w:t>
      </w:r>
      <w:r w:rsidRPr="002856C6">
        <w:rPr>
          <w:rFonts w:ascii="Times New Roman" w:eastAsiaTheme="minorHAnsi" w:hAnsi="Times New Roman" w:cs="Times New Roman"/>
          <w:spacing w:val="14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pacing w:val="14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кр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ской и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ки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т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ью;</w:t>
      </w:r>
    </w:p>
    <w:p w:rsidR="001E1C93" w:rsidRPr="002856C6" w:rsidRDefault="001E1C93" w:rsidP="001E1C93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856C6">
        <w:rPr>
          <w:rFonts w:ascii="Times New Roman" w:eastAsia="Symbol" w:hAnsi="Times New Roman" w:cs="Times New Roman"/>
          <w:spacing w:val="33"/>
          <w:sz w:val="28"/>
          <w:szCs w:val="28"/>
          <w:lang w:eastAsia="en-US"/>
        </w:rPr>
        <w:lastRenderedPageBreak/>
        <w:t>·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в работе над ап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п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л</w:t>
      </w:r>
      <w:r w:rsidRPr="002856C6">
        <w:rPr>
          <w:rFonts w:ascii="Times New Roman" w:eastAsiaTheme="minorHAnsi" w:hAnsi="Times New Roman" w:cs="Times New Roman"/>
          <w:spacing w:val="2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кац</w:t>
      </w:r>
      <w:r w:rsidRPr="002856C6">
        <w:rPr>
          <w:rFonts w:ascii="Times New Roman" w:eastAsiaTheme="minorHAnsi" w:hAnsi="Times New Roman" w:cs="Times New Roman"/>
          <w:spacing w:val="-2"/>
          <w:sz w:val="28"/>
          <w:szCs w:val="28"/>
          <w:lang w:eastAsia="en-US"/>
        </w:rPr>
        <w:t>и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со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с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тавлять 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ц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елое и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з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о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бр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ж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е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>ни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е из</w:t>
      </w:r>
      <w:r w:rsidRPr="002856C6">
        <w:rPr>
          <w:rFonts w:ascii="Times New Roman" w:eastAsiaTheme="minorHAnsi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ч</w:t>
      </w:r>
      <w:r w:rsidRPr="002856C6">
        <w:rPr>
          <w:rFonts w:ascii="Times New Roman" w:eastAsiaTheme="minorHAnsi" w:hAnsi="Times New Roman" w:cs="Times New Roman"/>
          <w:spacing w:val="-1"/>
          <w:sz w:val="28"/>
          <w:szCs w:val="28"/>
          <w:lang w:eastAsia="en-US"/>
        </w:rPr>
        <w:t>а</w:t>
      </w:r>
      <w:r w:rsidRPr="002856C6">
        <w:rPr>
          <w:rFonts w:ascii="Times New Roman" w:eastAsiaTheme="minorHAnsi" w:hAnsi="Times New Roman" w:cs="Times New Roman"/>
          <w:sz w:val="28"/>
          <w:szCs w:val="28"/>
          <w:lang w:eastAsia="en-US"/>
        </w:rPr>
        <w:t>стей.</w:t>
      </w:r>
    </w:p>
    <w:p w:rsidR="001E1C93" w:rsidRPr="002856C6" w:rsidRDefault="001E1C93" w:rsidP="001E1C93">
      <w:pPr>
        <w:suppressAutoHyphens/>
        <w:autoSpaceDN w:val="0"/>
        <w:spacing w:line="240" w:lineRule="auto"/>
        <w:jc w:val="both"/>
        <w:textAlignment w:val="baseline"/>
        <w:rPr>
          <w:rFonts w:ascii="Times New Roman" w:eastAsia="Noto Sans CJK SC" w:hAnsi="Times New Roman" w:cs="Lohit Devanagari"/>
          <w:b/>
          <w:kern w:val="3"/>
          <w:sz w:val="28"/>
          <w:szCs w:val="28"/>
          <w:lang w:eastAsia="zh-CN" w:bidi="hi-IN"/>
        </w:rPr>
      </w:pPr>
      <w:r w:rsidRPr="002856C6">
        <w:rPr>
          <w:rFonts w:ascii="Times New Roman" w:eastAsia="Noto Sans CJK SC" w:hAnsi="Times New Roman" w:cs="Lohit Devanagari"/>
          <w:b/>
          <w:kern w:val="3"/>
          <w:sz w:val="28"/>
          <w:szCs w:val="28"/>
          <w:lang w:eastAsia="zh-CN" w:bidi="hi-IN"/>
        </w:rPr>
        <w:t>Минимальный уровень:</w:t>
      </w:r>
    </w:p>
    <w:p w:rsidR="001E1C93" w:rsidRPr="002856C6" w:rsidRDefault="001E1C93" w:rsidP="001E1C9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:rsidR="001E1C93" w:rsidRPr="002856C6" w:rsidRDefault="001E1C93" w:rsidP="001E1C9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знание элементарных правил композиции, цветоведения, передачи формы предмета и т.д.;</w:t>
      </w:r>
    </w:p>
    <w:p w:rsidR="001E1C93" w:rsidRPr="002856C6" w:rsidRDefault="001E1C93" w:rsidP="001E1C9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знание некоторых выразительных средств изобразительного искусства: изобразительная поверхность, точка, линия, штриховка, пятно, цвет;</w:t>
      </w:r>
    </w:p>
    <w:p w:rsidR="001E1C93" w:rsidRPr="002856C6" w:rsidRDefault="001E1C93" w:rsidP="001E1C9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пользование материалами для рисования, аппликации, лепки;</w:t>
      </w:r>
    </w:p>
    <w:p w:rsidR="001E1C93" w:rsidRPr="002856C6" w:rsidRDefault="001E1C93" w:rsidP="001E1C9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знание названий некоторых народных и национальных промыслов, изготавливающих игрушки: Дымково, Гжель, Городец, Каргополь и др.;</w:t>
      </w:r>
    </w:p>
    <w:p w:rsidR="001E1C93" w:rsidRPr="002856C6" w:rsidRDefault="001E1C93" w:rsidP="001E1C9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организация рабочего места в зависимости от характера выполняемой работы;</w:t>
      </w:r>
    </w:p>
    <w:p w:rsidR="001E1C93" w:rsidRPr="002856C6" w:rsidRDefault="001E1C93" w:rsidP="001E1C9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следование при выполнении работы инструкциям учителя;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:rsidR="001E1C93" w:rsidRPr="002856C6" w:rsidRDefault="001E1C93" w:rsidP="001E1C9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владение некоторыми приемами лепки (раскатывание, сплющивание, отщипывание) и аппликации (вырезание и наклеивание);</w:t>
      </w:r>
    </w:p>
    <w:p w:rsidR="001E1C93" w:rsidRPr="002856C6" w:rsidRDefault="001E1C93" w:rsidP="001E1C9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рисование по образцу, с натуры, по памяти, по представлению, по воображению предметов несложной формы и конструкции; передача в рисунке содержания несложных произведений в соответствии с темой;</w:t>
      </w:r>
    </w:p>
    <w:p w:rsidR="001E1C93" w:rsidRPr="002856C6" w:rsidRDefault="001E1C93" w:rsidP="001E1C9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применение приемов работы с карандашом, гуашью, акварельными красками с целью передачи фактуры предмета;</w:t>
      </w:r>
    </w:p>
    <w:p w:rsidR="001E1C93" w:rsidRPr="002856C6" w:rsidRDefault="001E1C93" w:rsidP="001E1C9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ориентировка в пространстве листа, размещения одного или группы предметов в соответствии с параметрами изобразительной поверхности;</w:t>
      </w:r>
    </w:p>
    <w:p w:rsidR="001E1C93" w:rsidRPr="002856C6" w:rsidRDefault="001E1C93" w:rsidP="001E1C9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адекватная передача цвета изображаемого объекта, определение насыщенности цвета изображаемого объекта, определение насыщенности цвета, получение смешанных цветов и некоторых оттенков цвета;</w:t>
      </w:r>
    </w:p>
    <w:p w:rsidR="001E1C93" w:rsidRPr="002856C6" w:rsidRDefault="001E1C93" w:rsidP="001E1C9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узнавание и различение в книжных иллюстрациях и репродукциях изображенных предметов и действий.</w:t>
      </w:r>
    </w:p>
    <w:p w:rsidR="001E1C93" w:rsidRPr="002856C6" w:rsidRDefault="001E1C93" w:rsidP="001E1C93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 w:bidi="hi-IN"/>
        </w:rPr>
      </w:pPr>
      <w:r w:rsidRPr="002856C6">
        <w:rPr>
          <w:rFonts w:ascii="Times New Roman" w:eastAsiaTheme="minorHAnsi" w:hAnsi="Times New Roman" w:cs="Times New Roman"/>
          <w:b/>
          <w:sz w:val="28"/>
          <w:szCs w:val="28"/>
          <w:lang w:eastAsia="en-US" w:bidi="hi-IN"/>
        </w:rPr>
        <w:t>Достаточный уровень:</w:t>
      </w:r>
    </w:p>
    <w:p w:rsidR="001E1C93" w:rsidRPr="002856C6" w:rsidRDefault="001E1C93" w:rsidP="001E1C9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знание названий жанров изобразительного искусства (портрет, натюрморт, пейзаж и др.);</w:t>
      </w:r>
    </w:p>
    <w:p w:rsidR="001E1C93" w:rsidRPr="002856C6" w:rsidRDefault="001E1C93" w:rsidP="001E1C9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знание название некоторых народных и национальных промыслов (Дымково, Гжель, Городец, Хохлома и др.);</w:t>
      </w:r>
    </w:p>
    <w:p w:rsidR="001E1C93" w:rsidRPr="002856C6" w:rsidRDefault="001E1C93" w:rsidP="001E1C9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знание основных особенностей некоторых материалов, используемых в рисовании, лепке и аппликации;</w:t>
      </w:r>
    </w:p>
    <w:p w:rsidR="001E1C93" w:rsidRPr="002856C6" w:rsidRDefault="001E1C93" w:rsidP="001E1C9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lastRenderedPageBreak/>
        <w:t>знание выразительных средств изобразительного искусства: изобразительная поверхность, точка, линия, штриховка, контур, пятно, цвет, объем и др.;</w:t>
      </w:r>
    </w:p>
    <w:p w:rsidR="001E1C93" w:rsidRPr="002856C6" w:rsidRDefault="001E1C93" w:rsidP="001E1C9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знание правил цветоведения, светотени, перспективы, построения орнамента, стилизации формы предмета и т.д.;</w:t>
      </w:r>
    </w:p>
    <w:p w:rsidR="001E1C93" w:rsidRPr="002856C6" w:rsidRDefault="001E1C93" w:rsidP="001E1C9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знание видов аппликации (предметная, сюжетная, декоративная);</w:t>
      </w:r>
    </w:p>
    <w:p w:rsidR="001E1C93" w:rsidRPr="002856C6" w:rsidRDefault="001E1C93" w:rsidP="001E1C9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знание способов лепки (конструктивный, пластический, комбинированный);</w:t>
      </w:r>
    </w:p>
    <w:p w:rsidR="001E1C93" w:rsidRPr="002856C6" w:rsidRDefault="001E1C93" w:rsidP="001E1C9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нахождение необходимой для выполнения работы информации в материалах учебника, рабочей тетради;</w:t>
      </w:r>
    </w:p>
    <w:p w:rsidR="001E1C93" w:rsidRPr="002856C6" w:rsidRDefault="001E1C93" w:rsidP="001E1C9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следование при выполнении работы с инструкциям учителя или инструкциям, представленным в других информационных источниках;</w:t>
      </w:r>
    </w:p>
    <w:p w:rsidR="001E1C93" w:rsidRPr="002856C6" w:rsidRDefault="001E1C93" w:rsidP="001E1C9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оценка результатов собственной изобразительной деятельности и деятельности одноклассников (красиво, некрасиво, аккуратно, похоже на образец);</w:t>
      </w:r>
    </w:p>
    <w:p w:rsidR="001E1C93" w:rsidRPr="002856C6" w:rsidRDefault="001E1C93" w:rsidP="001E1C9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использование разнообразных технологических способов выполнения аппликации;</w:t>
      </w:r>
    </w:p>
    <w:p w:rsidR="001E1C93" w:rsidRPr="002856C6" w:rsidRDefault="001E1C93" w:rsidP="001E1C9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применение разнообразных способов лепки;</w:t>
      </w:r>
    </w:p>
    <w:p w:rsidR="001E1C93" w:rsidRPr="002856C6" w:rsidRDefault="001E1C93" w:rsidP="001E1C9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рисование с натуры и по памяти после предварительных наблюдений, передача всех признаков и свойств изображаемого объекта; рисование по воображению;</w:t>
      </w:r>
    </w:p>
    <w:p w:rsidR="001E1C93" w:rsidRPr="002856C6" w:rsidRDefault="001E1C93" w:rsidP="001E1C9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различение и передача в рисунке эмоционального состояния и своего отношения к природе, человеку, семье и обществу;</w:t>
      </w:r>
    </w:p>
    <w:p w:rsidR="001E1C93" w:rsidRPr="002856C6" w:rsidRDefault="001E1C93" w:rsidP="001E1C9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</w:pPr>
      <w:r w:rsidRPr="002856C6">
        <w:rPr>
          <w:rFonts w:ascii="Times New Roman" w:eastAsiaTheme="minorHAnsi" w:hAnsi="Times New Roman" w:cs="Times New Roman"/>
          <w:sz w:val="28"/>
          <w:szCs w:val="28"/>
          <w:lang w:eastAsia="en-US" w:bidi="hi-IN"/>
        </w:rPr>
        <w:t>различение произведений живописи, графики, скульптуры, архитектуры и декоративно-прикладного искусства: пейзаж, портрет, натюрморт, сюжетное изображение.</w:t>
      </w:r>
    </w:p>
    <w:p w:rsidR="001E1C93" w:rsidRPr="002856C6" w:rsidRDefault="001E1C93" w:rsidP="001E1C93">
      <w:pPr>
        <w:widowControl w:val="0"/>
        <w:spacing w:before="3" w:after="0" w:line="357" w:lineRule="auto"/>
        <w:ind w:right="-46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E1C93" w:rsidRPr="002856C6" w:rsidRDefault="001E1C93" w:rsidP="001E1C93">
      <w:pPr>
        <w:spacing w:after="0" w:line="240" w:lineRule="auto"/>
        <w:ind w:right="14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856C6">
        <w:rPr>
          <w:rFonts w:ascii="Times New Roman" w:hAnsi="Times New Roman" w:cs="Times New Roman"/>
          <w:sz w:val="28"/>
          <w:szCs w:val="28"/>
        </w:rPr>
        <w:t xml:space="preserve">  </w:t>
      </w:r>
      <w:r w:rsidRPr="002856C6">
        <w:rPr>
          <w:rFonts w:ascii="Times New Roman" w:eastAsia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1E1C93" w:rsidRPr="002856C6" w:rsidRDefault="001E1C93" w:rsidP="001E1C93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</w:p>
    <w:p w:rsidR="001E1C93" w:rsidRPr="002856C6" w:rsidRDefault="001E1C93" w:rsidP="001E1C93">
      <w:pPr>
        <w:spacing w:after="0" w:line="240" w:lineRule="auto"/>
        <w:ind w:right="140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Ind w:w="142" w:type="dxa"/>
        <w:tblLook w:val="04A0" w:firstRow="1" w:lastRow="0" w:firstColumn="1" w:lastColumn="0" w:noHBand="0" w:noVBand="1"/>
      </w:tblPr>
      <w:tblGrid>
        <w:gridCol w:w="797"/>
        <w:gridCol w:w="5466"/>
        <w:gridCol w:w="3170"/>
      </w:tblGrid>
      <w:tr w:rsidR="001E1C93" w:rsidRPr="002856C6" w:rsidTr="001E1C93">
        <w:tc>
          <w:tcPr>
            <w:tcW w:w="817" w:type="dxa"/>
          </w:tcPr>
          <w:p w:rsidR="001E1C93" w:rsidRPr="002856C6" w:rsidRDefault="001E1C93" w:rsidP="001E1C93">
            <w:pPr>
              <w:ind w:right="140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№</w:t>
            </w:r>
          </w:p>
        </w:tc>
        <w:tc>
          <w:tcPr>
            <w:tcW w:w="5838" w:type="dxa"/>
          </w:tcPr>
          <w:p w:rsidR="001E1C93" w:rsidRPr="002856C6" w:rsidRDefault="001E1C93" w:rsidP="001E1C93">
            <w:pPr>
              <w:ind w:right="140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 xml:space="preserve">Раздел </w:t>
            </w:r>
          </w:p>
        </w:tc>
        <w:tc>
          <w:tcPr>
            <w:tcW w:w="3342" w:type="dxa"/>
          </w:tcPr>
          <w:p w:rsidR="001E1C93" w:rsidRPr="002856C6" w:rsidRDefault="001E1C93" w:rsidP="001E1C93">
            <w:pPr>
              <w:ind w:right="140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Количество часов</w:t>
            </w:r>
          </w:p>
        </w:tc>
      </w:tr>
      <w:tr w:rsidR="001E1C93" w:rsidRPr="002856C6" w:rsidTr="001E1C93">
        <w:tc>
          <w:tcPr>
            <w:tcW w:w="817" w:type="dxa"/>
          </w:tcPr>
          <w:p w:rsidR="001E1C93" w:rsidRPr="002856C6" w:rsidRDefault="001E1C93" w:rsidP="001E1C93">
            <w:pPr>
              <w:ind w:right="140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1</w:t>
            </w:r>
          </w:p>
        </w:tc>
        <w:tc>
          <w:tcPr>
            <w:tcW w:w="5838" w:type="dxa"/>
          </w:tcPr>
          <w:p w:rsidR="001E1C93" w:rsidRPr="002856C6" w:rsidRDefault="001E1C93" w:rsidP="001E1C93">
            <w:pPr>
              <w:ind w:right="140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Декоративное рисование</w:t>
            </w:r>
          </w:p>
        </w:tc>
        <w:tc>
          <w:tcPr>
            <w:tcW w:w="3342" w:type="dxa"/>
          </w:tcPr>
          <w:p w:rsidR="001E1C93" w:rsidRPr="002856C6" w:rsidRDefault="001E1C93" w:rsidP="001E1C93">
            <w:pPr>
              <w:ind w:right="140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10</w:t>
            </w:r>
          </w:p>
        </w:tc>
      </w:tr>
      <w:tr w:rsidR="001E1C93" w:rsidRPr="002856C6" w:rsidTr="001E1C93">
        <w:tc>
          <w:tcPr>
            <w:tcW w:w="817" w:type="dxa"/>
          </w:tcPr>
          <w:p w:rsidR="001E1C93" w:rsidRPr="002856C6" w:rsidRDefault="001E1C93" w:rsidP="001E1C93">
            <w:pPr>
              <w:ind w:right="140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2</w:t>
            </w:r>
          </w:p>
        </w:tc>
        <w:tc>
          <w:tcPr>
            <w:tcW w:w="5838" w:type="dxa"/>
          </w:tcPr>
          <w:p w:rsidR="001E1C93" w:rsidRPr="002856C6" w:rsidRDefault="001E1C93" w:rsidP="001E1C93">
            <w:pPr>
              <w:ind w:right="140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 xml:space="preserve">Рисование на темы </w:t>
            </w:r>
          </w:p>
        </w:tc>
        <w:tc>
          <w:tcPr>
            <w:tcW w:w="3342" w:type="dxa"/>
          </w:tcPr>
          <w:p w:rsidR="001E1C93" w:rsidRPr="002856C6" w:rsidRDefault="001E1C93" w:rsidP="001E1C93">
            <w:pPr>
              <w:ind w:right="140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15</w:t>
            </w:r>
          </w:p>
        </w:tc>
      </w:tr>
      <w:tr w:rsidR="001E1C93" w:rsidRPr="002856C6" w:rsidTr="001E1C93">
        <w:trPr>
          <w:trHeight w:val="543"/>
        </w:trPr>
        <w:tc>
          <w:tcPr>
            <w:tcW w:w="817" w:type="dxa"/>
          </w:tcPr>
          <w:p w:rsidR="001E1C93" w:rsidRPr="002856C6" w:rsidRDefault="001E1C93" w:rsidP="001E1C93">
            <w:pPr>
              <w:ind w:right="140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3</w:t>
            </w:r>
          </w:p>
        </w:tc>
        <w:tc>
          <w:tcPr>
            <w:tcW w:w="5838" w:type="dxa"/>
          </w:tcPr>
          <w:p w:rsidR="001E1C93" w:rsidRPr="002856C6" w:rsidRDefault="001E1C93" w:rsidP="001E1C93">
            <w:pPr>
              <w:ind w:right="140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Рисование на темы</w:t>
            </w:r>
          </w:p>
        </w:tc>
        <w:tc>
          <w:tcPr>
            <w:tcW w:w="3342" w:type="dxa"/>
          </w:tcPr>
          <w:p w:rsidR="001E1C93" w:rsidRPr="002856C6" w:rsidRDefault="001E1C93" w:rsidP="001E1C93">
            <w:pPr>
              <w:ind w:right="140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4</w:t>
            </w:r>
          </w:p>
        </w:tc>
      </w:tr>
      <w:tr w:rsidR="001E1C93" w:rsidRPr="002856C6" w:rsidTr="001E1C93">
        <w:tc>
          <w:tcPr>
            <w:tcW w:w="817" w:type="dxa"/>
          </w:tcPr>
          <w:p w:rsidR="001E1C93" w:rsidRPr="002856C6" w:rsidRDefault="001E1C93" w:rsidP="001E1C93">
            <w:pPr>
              <w:ind w:right="140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4</w:t>
            </w:r>
          </w:p>
        </w:tc>
        <w:tc>
          <w:tcPr>
            <w:tcW w:w="5838" w:type="dxa"/>
          </w:tcPr>
          <w:p w:rsidR="001E1C93" w:rsidRPr="002856C6" w:rsidRDefault="001E1C93" w:rsidP="001E1C93">
            <w:pPr>
              <w:ind w:right="140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Беседы об изобразительном искусстве</w:t>
            </w:r>
          </w:p>
        </w:tc>
        <w:tc>
          <w:tcPr>
            <w:tcW w:w="3342" w:type="dxa"/>
          </w:tcPr>
          <w:p w:rsidR="001E1C93" w:rsidRPr="002856C6" w:rsidRDefault="001E1C93" w:rsidP="001E1C93">
            <w:pPr>
              <w:ind w:right="140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5</w:t>
            </w:r>
          </w:p>
        </w:tc>
      </w:tr>
      <w:tr w:rsidR="001E1C93" w:rsidRPr="002856C6" w:rsidTr="001E1C93">
        <w:tc>
          <w:tcPr>
            <w:tcW w:w="817" w:type="dxa"/>
          </w:tcPr>
          <w:p w:rsidR="001E1C93" w:rsidRPr="002856C6" w:rsidRDefault="001E1C93" w:rsidP="001E1C93">
            <w:pPr>
              <w:ind w:right="140"/>
              <w:rPr>
                <w:sz w:val="28"/>
                <w:szCs w:val="28"/>
              </w:rPr>
            </w:pPr>
          </w:p>
        </w:tc>
        <w:tc>
          <w:tcPr>
            <w:tcW w:w="5838" w:type="dxa"/>
          </w:tcPr>
          <w:p w:rsidR="001E1C93" w:rsidRPr="002856C6" w:rsidRDefault="001E1C93" w:rsidP="001E1C93">
            <w:pPr>
              <w:ind w:right="140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 xml:space="preserve">Итого </w:t>
            </w:r>
          </w:p>
        </w:tc>
        <w:tc>
          <w:tcPr>
            <w:tcW w:w="3342" w:type="dxa"/>
          </w:tcPr>
          <w:p w:rsidR="001E1C93" w:rsidRPr="002856C6" w:rsidRDefault="001E1C93" w:rsidP="001E1C93">
            <w:pPr>
              <w:ind w:right="140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34</w:t>
            </w:r>
          </w:p>
        </w:tc>
      </w:tr>
    </w:tbl>
    <w:p w:rsidR="001E1C93" w:rsidRPr="002856C6" w:rsidRDefault="001E1C93" w:rsidP="001E1C93">
      <w:pPr>
        <w:widowControl w:val="0"/>
        <w:spacing w:before="3" w:after="0" w:line="357" w:lineRule="auto"/>
        <w:ind w:right="-46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1E1C93" w:rsidRPr="002856C6">
          <w:pgSz w:w="11906" w:h="16838"/>
          <w:pgMar w:top="1134" w:right="846" w:bottom="653" w:left="1701" w:header="0" w:footer="0" w:gutter="0"/>
          <w:cols w:space="720"/>
        </w:sectPr>
      </w:pPr>
    </w:p>
    <w:p w:rsidR="001E1C93" w:rsidRPr="002856C6" w:rsidRDefault="001E1C93" w:rsidP="001E1C93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1E1C93" w:rsidRPr="002856C6" w:rsidRDefault="001E1C93" w:rsidP="001E1C9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856C6">
        <w:rPr>
          <w:rFonts w:ascii="Times New Roman" w:eastAsia="Times New Roman" w:hAnsi="Times New Roman" w:cs="Times New Roman"/>
          <w:b/>
          <w:bCs/>
          <w:sz w:val="28"/>
          <w:szCs w:val="28"/>
        </w:rPr>
        <w:t>Календарно-тематическое планирование</w:t>
      </w:r>
    </w:p>
    <w:p w:rsidR="001E1C93" w:rsidRPr="002856C6" w:rsidRDefault="001E1C93" w:rsidP="001E1C93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71"/>
        <w:gridCol w:w="4215"/>
        <w:gridCol w:w="3189"/>
        <w:gridCol w:w="71"/>
        <w:gridCol w:w="1007"/>
        <w:gridCol w:w="1084"/>
      </w:tblGrid>
      <w:tr w:rsidR="001E1C93" w:rsidRPr="002856C6" w:rsidTr="001E1C93">
        <w:tc>
          <w:tcPr>
            <w:tcW w:w="571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215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/>
                <w:bCs/>
                <w:sz w:val="28"/>
                <w:szCs w:val="28"/>
              </w:rPr>
              <w:t xml:space="preserve">Тема </w:t>
            </w:r>
          </w:p>
        </w:tc>
        <w:tc>
          <w:tcPr>
            <w:tcW w:w="3189" w:type="dxa"/>
          </w:tcPr>
          <w:p w:rsidR="001E1C93" w:rsidRPr="002856C6" w:rsidRDefault="001E1C93" w:rsidP="001E1C93">
            <w:pPr>
              <w:jc w:val="center"/>
              <w:rPr>
                <w:rFonts w:eastAsia="Calibri"/>
                <w:sz w:val="28"/>
                <w:szCs w:val="28"/>
              </w:rPr>
            </w:pPr>
            <w:r w:rsidRPr="002856C6">
              <w:rPr>
                <w:rFonts w:eastAsia="Calibri"/>
                <w:sz w:val="28"/>
                <w:szCs w:val="28"/>
              </w:rPr>
              <w:t xml:space="preserve">Характеристика деятельности уч-ся </w:t>
            </w:r>
          </w:p>
        </w:tc>
        <w:tc>
          <w:tcPr>
            <w:tcW w:w="1078" w:type="dxa"/>
            <w:gridSpan w:val="2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t>Дата по плану</w:t>
            </w:r>
          </w:p>
        </w:tc>
        <w:tc>
          <w:tcPr>
            <w:tcW w:w="1084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t>Дата по факту</w:t>
            </w:r>
          </w:p>
        </w:tc>
      </w:tr>
      <w:tr w:rsidR="001E1C93" w:rsidRPr="002856C6" w:rsidTr="001E1C93">
        <w:tc>
          <w:tcPr>
            <w:tcW w:w="571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t>1</w:t>
            </w:r>
          </w:p>
        </w:tc>
        <w:tc>
          <w:tcPr>
            <w:tcW w:w="4215" w:type="dxa"/>
          </w:tcPr>
          <w:p w:rsidR="001E1C93" w:rsidRPr="002856C6" w:rsidRDefault="001E1C93" w:rsidP="001E1C93">
            <w:pPr>
              <w:jc w:val="both"/>
              <w:rPr>
                <w:rFonts w:eastAsia="Times New Roman"/>
                <w:b/>
                <w:bCs/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Рисование с натуры овощей и фруктов в виде набросков (4—6 на листе бумаги); рисование тех же предметов на классной доске.</w:t>
            </w:r>
          </w:p>
        </w:tc>
        <w:tc>
          <w:tcPr>
            <w:tcW w:w="3189" w:type="dxa"/>
            <w:vMerge w:val="restart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Анализировать объект изображения (определять форму, цвет и величину). Самостоятельное размещение изображаемого предмета; рисование с натуры в виде набросков.</w:t>
            </w:r>
          </w:p>
        </w:tc>
        <w:tc>
          <w:tcPr>
            <w:tcW w:w="1078" w:type="dxa"/>
            <w:gridSpan w:val="2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1084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1E1C93" w:rsidRPr="002856C6" w:rsidTr="001E1C93">
        <w:tc>
          <w:tcPr>
            <w:tcW w:w="571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t>2</w:t>
            </w:r>
          </w:p>
        </w:tc>
        <w:tc>
          <w:tcPr>
            <w:tcW w:w="4215" w:type="dxa"/>
          </w:tcPr>
          <w:p w:rsidR="001E1C93" w:rsidRPr="002856C6" w:rsidRDefault="001E1C93" w:rsidP="001E1C93">
            <w:pPr>
              <w:jc w:val="both"/>
              <w:rPr>
                <w:rFonts w:eastAsia="Times New Roman"/>
                <w:b/>
                <w:bCs/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Рисование с натуры листа дерева по выбору учителя (раздаточный материал).</w:t>
            </w:r>
          </w:p>
        </w:tc>
        <w:tc>
          <w:tcPr>
            <w:tcW w:w="3189" w:type="dxa"/>
            <w:vMerge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  <w:gridSpan w:val="2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1084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1E1C93" w:rsidRPr="002856C6" w:rsidTr="001E1C93">
        <w:tc>
          <w:tcPr>
            <w:tcW w:w="571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t>3</w:t>
            </w:r>
          </w:p>
        </w:tc>
        <w:tc>
          <w:tcPr>
            <w:tcW w:w="4215" w:type="dxa"/>
          </w:tcPr>
          <w:p w:rsidR="001E1C93" w:rsidRPr="002856C6" w:rsidRDefault="001E1C93" w:rsidP="001E1C93">
            <w:pPr>
              <w:jc w:val="both"/>
              <w:rPr>
                <w:rFonts w:eastAsia="Times New Roman"/>
                <w:b/>
                <w:bCs/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Рисование с натуры ветки рябины.</w:t>
            </w:r>
          </w:p>
        </w:tc>
        <w:tc>
          <w:tcPr>
            <w:tcW w:w="3189" w:type="dxa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Изображения плоских предметов симметричной формы; применять среднюю осевую линию; развивать умение определять последовательность выполнения рисунка</w:t>
            </w:r>
          </w:p>
        </w:tc>
        <w:tc>
          <w:tcPr>
            <w:tcW w:w="1078" w:type="dxa"/>
            <w:gridSpan w:val="2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1084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1E1C93" w:rsidRPr="002856C6" w:rsidTr="001E1C93">
        <w:tc>
          <w:tcPr>
            <w:tcW w:w="571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t>4</w:t>
            </w:r>
          </w:p>
        </w:tc>
        <w:tc>
          <w:tcPr>
            <w:tcW w:w="4215" w:type="dxa"/>
          </w:tcPr>
          <w:p w:rsidR="001E1C93" w:rsidRPr="002856C6" w:rsidRDefault="001E1C93" w:rsidP="001E1C93">
            <w:pPr>
              <w:jc w:val="both"/>
              <w:rPr>
                <w:rFonts w:eastAsia="Times New Roman"/>
                <w:b/>
                <w:bCs/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Беседа по картинам на тему «Мы растем на смену старшим» (А. Пахомов. «Василий Васильевич», Л. Кербель. «Трудовые резервы»).</w:t>
            </w:r>
          </w:p>
        </w:tc>
        <w:tc>
          <w:tcPr>
            <w:tcW w:w="3189" w:type="dxa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Беседа на тему: «Мы растём на смену старшим». Узнавание в репродукциях картин замысел, передаваемый средствами изобразительного искусства. Воспитывать нравственность и художественный вкус.</w:t>
            </w:r>
          </w:p>
        </w:tc>
        <w:tc>
          <w:tcPr>
            <w:tcW w:w="1078" w:type="dxa"/>
            <w:gridSpan w:val="2"/>
          </w:tcPr>
          <w:p w:rsidR="001E1C93" w:rsidRPr="002856C6" w:rsidRDefault="001E1C93" w:rsidP="001E1C93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1084" w:type="dxa"/>
          </w:tcPr>
          <w:p w:rsidR="001E1C93" w:rsidRPr="002856C6" w:rsidRDefault="001E1C93" w:rsidP="001E1C93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1E1C93" w:rsidRPr="002856C6" w:rsidTr="001E1C93">
        <w:tc>
          <w:tcPr>
            <w:tcW w:w="571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t>5</w:t>
            </w:r>
          </w:p>
        </w:tc>
        <w:tc>
          <w:tcPr>
            <w:tcW w:w="4215" w:type="dxa"/>
          </w:tcPr>
          <w:p w:rsidR="001E1C93" w:rsidRPr="002856C6" w:rsidRDefault="001E1C93" w:rsidP="001E1C93">
            <w:pPr>
              <w:jc w:val="both"/>
              <w:rPr>
                <w:rFonts w:eastAsia="Times New Roman"/>
                <w:b/>
                <w:bCs/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Составление узора в квадрате из растительных форм.</w:t>
            </w:r>
          </w:p>
        </w:tc>
        <w:tc>
          <w:tcPr>
            <w:tcW w:w="3189" w:type="dxa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Анализировать образец, определять структуру узора (повторение и чередование элементов), форму и цвет составных частей.</w:t>
            </w:r>
          </w:p>
        </w:tc>
        <w:tc>
          <w:tcPr>
            <w:tcW w:w="1078" w:type="dxa"/>
            <w:gridSpan w:val="2"/>
          </w:tcPr>
          <w:p w:rsidR="001E1C93" w:rsidRPr="002856C6" w:rsidRDefault="001E1C93" w:rsidP="001E1C93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1084" w:type="dxa"/>
          </w:tcPr>
          <w:p w:rsidR="001E1C93" w:rsidRPr="002856C6" w:rsidRDefault="001E1C93" w:rsidP="001E1C93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1E1C93" w:rsidRPr="002856C6" w:rsidTr="001E1C93">
        <w:tc>
          <w:tcPr>
            <w:tcW w:w="571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t>6</w:t>
            </w:r>
          </w:p>
        </w:tc>
        <w:tc>
          <w:tcPr>
            <w:tcW w:w="4215" w:type="dxa"/>
          </w:tcPr>
          <w:p w:rsidR="001E1C93" w:rsidRPr="002856C6" w:rsidRDefault="001E1C93" w:rsidP="001E1C93">
            <w:pPr>
              <w:jc w:val="both"/>
              <w:rPr>
                <w:rFonts w:eastAsia="Times New Roman"/>
                <w:b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sz w:val="28"/>
                <w:szCs w:val="28"/>
              </w:rPr>
              <w:t> Рисование геометрического орнамента по предложенной учителем схеме — крышка для столика квадратной формы       </w:t>
            </w:r>
          </w:p>
        </w:tc>
        <w:tc>
          <w:tcPr>
            <w:tcW w:w="3189" w:type="dxa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 xml:space="preserve">Рисование геометрического орнамента квадратной формы. Построение узора и закрепление </w:t>
            </w:r>
            <w:r w:rsidRPr="002856C6">
              <w:rPr>
                <w:sz w:val="28"/>
                <w:szCs w:val="28"/>
              </w:rPr>
              <w:lastRenderedPageBreak/>
              <w:t>технических навыков. Развивать способность анализировать образец.</w:t>
            </w:r>
          </w:p>
        </w:tc>
        <w:tc>
          <w:tcPr>
            <w:tcW w:w="1078" w:type="dxa"/>
            <w:gridSpan w:val="2"/>
          </w:tcPr>
          <w:p w:rsidR="001E1C93" w:rsidRPr="002856C6" w:rsidRDefault="001E1C93" w:rsidP="001E1C93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1084" w:type="dxa"/>
          </w:tcPr>
          <w:p w:rsidR="001E1C93" w:rsidRPr="002856C6" w:rsidRDefault="001E1C93" w:rsidP="001E1C93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1E1C93" w:rsidRPr="002856C6" w:rsidTr="001E1C93">
        <w:tc>
          <w:tcPr>
            <w:tcW w:w="571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lastRenderedPageBreak/>
              <w:t>7</w:t>
            </w:r>
          </w:p>
        </w:tc>
        <w:tc>
          <w:tcPr>
            <w:tcW w:w="4215" w:type="dxa"/>
          </w:tcPr>
          <w:p w:rsidR="001E1C93" w:rsidRPr="002856C6" w:rsidRDefault="001E1C93" w:rsidP="001E1C93">
            <w:pPr>
              <w:jc w:val="both"/>
              <w:rPr>
                <w:rFonts w:eastAsia="Times New Roman"/>
                <w:b/>
                <w:bCs/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 Беседа «Декоративно-прикладное искусство» (резьба по дереву, богородская игрушка).</w:t>
            </w:r>
          </w:p>
        </w:tc>
        <w:tc>
          <w:tcPr>
            <w:tcW w:w="3189" w:type="dxa"/>
          </w:tcPr>
          <w:p w:rsidR="001E1C93" w:rsidRPr="002856C6" w:rsidRDefault="001E1C93" w:rsidP="001E1C93">
            <w:pPr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Знакомство с работами богородских мастеров, традиционными приёмами исполнения росписи.</w:t>
            </w:r>
          </w:p>
        </w:tc>
        <w:tc>
          <w:tcPr>
            <w:tcW w:w="1078" w:type="dxa"/>
            <w:gridSpan w:val="2"/>
          </w:tcPr>
          <w:p w:rsidR="001E1C93" w:rsidRPr="002856C6" w:rsidRDefault="001E1C93" w:rsidP="001E1C93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1084" w:type="dxa"/>
          </w:tcPr>
          <w:p w:rsidR="001E1C93" w:rsidRPr="002856C6" w:rsidRDefault="001E1C93" w:rsidP="001E1C93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1E1C93" w:rsidRPr="002856C6" w:rsidTr="001E1C93">
        <w:tc>
          <w:tcPr>
            <w:tcW w:w="571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t>8</w:t>
            </w:r>
          </w:p>
        </w:tc>
        <w:tc>
          <w:tcPr>
            <w:tcW w:w="4215" w:type="dxa"/>
          </w:tcPr>
          <w:p w:rsidR="001E1C93" w:rsidRPr="002856C6" w:rsidRDefault="001E1C93" w:rsidP="001E1C93">
            <w:pPr>
              <w:jc w:val="both"/>
              <w:rPr>
                <w:rFonts w:eastAsia="Times New Roman"/>
                <w:b/>
                <w:bCs/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 Рисование на тему «Сказочная избушка» (украшение узором наличников и ставен).</w:t>
            </w:r>
          </w:p>
        </w:tc>
        <w:tc>
          <w:tcPr>
            <w:tcW w:w="3189" w:type="dxa"/>
          </w:tcPr>
          <w:p w:rsidR="001E1C93" w:rsidRPr="002856C6" w:rsidRDefault="001E1C93" w:rsidP="001E1C93">
            <w:pPr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Украшение узором наличников и ставен.</w:t>
            </w:r>
          </w:p>
        </w:tc>
        <w:tc>
          <w:tcPr>
            <w:tcW w:w="1078" w:type="dxa"/>
            <w:gridSpan w:val="2"/>
          </w:tcPr>
          <w:p w:rsidR="001E1C93" w:rsidRPr="002856C6" w:rsidRDefault="001E1C93" w:rsidP="001E1C93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1084" w:type="dxa"/>
          </w:tcPr>
          <w:p w:rsidR="001E1C93" w:rsidRPr="002856C6" w:rsidRDefault="001E1C93" w:rsidP="001E1C93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1E1C93" w:rsidRPr="002856C6" w:rsidTr="001E1C93">
        <w:tc>
          <w:tcPr>
            <w:tcW w:w="571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t>9</w:t>
            </w:r>
          </w:p>
        </w:tc>
        <w:tc>
          <w:tcPr>
            <w:tcW w:w="4215" w:type="dxa"/>
          </w:tcPr>
          <w:p w:rsidR="001E1C93" w:rsidRPr="002856C6" w:rsidRDefault="001E1C93" w:rsidP="001E1C93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2856C6">
              <w:rPr>
                <w:rFonts w:eastAsia="Times New Roman"/>
                <w:sz w:val="28"/>
                <w:szCs w:val="28"/>
              </w:rPr>
              <w:t> Рисование с натуры предметов цилиндрической формы, расположенных ниже уровня зрения (кружка, кастрюля); беседа о правилах перспективного сокращения круга; передача объема светотенью</w:t>
            </w:r>
          </w:p>
        </w:tc>
        <w:tc>
          <w:tcPr>
            <w:tcW w:w="3189" w:type="dxa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Использовать осевые линии при построении рисунка.</w:t>
            </w:r>
          </w:p>
        </w:tc>
        <w:tc>
          <w:tcPr>
            <w:tcW w:w="1078" w:type="dxa"/>
            <w:gridSpan w:val="2"/>
          </w:tcPr>
          <w:p w:rsidR="001E1C93" w:rsidRPr="002856C6" w:rsidRDefault="001E1C93" w:rsidP="001E1C93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1084" w:type="dxa"/>
          </w:tcPr>
          <w:p w:rsidR="001E1C93" w:rsidRPr="002856C6" w:rsidRDefault="001E1C93" w:rsidP="001E1C93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1E1C93" w:rsidRPr="002856C6" w:rsidTr="001E1C93">
        <w:tc>
          <w:tcPr>
            <w:tcW w:w="571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t>10</w:t>
            </w:r>
          </w:p>
        </w:tc>
        <w:tc>
          <w:tcPr>
            <w:tcW w:w="4215" w:type="dxa"/>
          </w:tcPr>
          <w:p w:rsidR="001E1C93" w:rsidRPr="002856C6" w:rsidRDefault="001E1C93" w:rsidP="001E1C93">
            <w:pPr>
              <w:jc w:val="both"/>
              <w:rPr>
                <w:rFonts w:eastAsia="Times New Roman"/>
                <w:b/>
                <w:bCs/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Беседа на тему «Золотая хохлома». Демонстрация изделий народного промысла (посуда).</w:t>
            </w:r>
          </w:p>
        </w:tc>
        <w:tc>
          <w:tcPr>
            <w:tcW w:w="3189" w:type="dxa"/>
          </w:tcPr>
          <w:p w:rsidR="001E1C93" w:rsidRPr="002856C6" w:rsidRDefault="001E1C93" w:rsidP="001E1C93">
            <w:pPr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Демонстрация изделия народного промысла (посуда).</w:t>
            </w:r>
          </w:p>
        </w:tc>
        <w:tc>
          <w:tcPr>
            <w:tcW w:w="1078" w:type="dxa"/>
            <w:gridSpan w:val="2"/>
          </w:tcPr>
          <w:p w:rsidR="001E1C93" w:rsidRPr="002856C6" w:rsidRDefault="001E1C93" w:rsidP="001E1C93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1084" w:type="dxa"/>
          </w:tcPr>
          <w:p w:rsidR="001E1C93" w:rsidRPr="002856C6" w:rsidRDefault="001E1C93" w:rsidP="001E1C93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</w:tr>
      <w:tr w:rsidR="001E1C93" w:rsidRPr="002856C6" w:rsidTr="001E1C93">
        <w:tc>
          <w:tcPr>
            <w:tcW w:w="571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t>11</w:t>
            </w:r>
          </w:p>
        </w:tc>
        <w:tc>
          <w:tcPr>
            <w:tcW w:w="4215" w:type="dxa"/>
          </w:tcPr>
          <w:p w:rsidR="001E1C93" w:rsidRPr="002856C6" w:rsidRDefault="001E1C93" w:rsidP="001E1C93">
            <w:pPr>
              <w:jc w:val="both"/>
              <w:rPr>
                <w:rFonts w:eastAsia="Times New Roman"/>
                <w:b/>
                <w:bCs/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Рисование на тему «Моя любимая игрушка» (по выбору учащихся).</w:t>
            </w:r>
          </w:p>
        </w:tc>
        <w:tc>
          <w:tcPr>
            <w:tcW w:w="3189" w:type="dxa"/>
            <w:vMerge w:val="restart"/>
          </w:tcPr>
          <w:p w:rsidR="001E1C93" w:rsidRPr="002856C6" w:rsidRDefault="001E1C93" w:rsidP="001E1C93">
            <w:pPr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Самостоятельное размещение изображения; развивать умение определять последовательность выполнения рисунка.</w:t>
            </w:r>
          </w:p>
          <w:p w:rsidR="001E1C93" w:rsidRPr="002856C6" w:rsidRDefault="001E1C93" w:rsidP="001E1C93">
            <w:pPr>
              <w:rPr>
                <w:sz w:val="28"/>
                <w:szCs w:val="28"/>
              </w:rPr>
            </w:pPr>
          </w:p>
          <w:p w:rsidR="001E1C93" w:rsidRPr="002856C6" w:rsidRDefault="001E1C93" w:rsidP="001E1C93">
            <w:pPr>
              <w:rPr>
                <w:sz w:val="28"/>
                <w:szCs w:val="28"/>
              </w:rPr>
            </w:pPr>
          </w:p>
          <w:p w:rsidR="001E1C93" w:rsidRPr="002856C6" w:rsidRDefault="001E1C93" w:rsidP="001E1C93">
            <w:pPr>
              <w:rPr>
                <w:sz w:val="28"/>
                <w:szCs w:val="28"/>
              </w:rPr>
            </w:pPr>
          </w:p>
        </w:tc>
        <w:tc>
          <w:tcPr>
            <w:tcW w:w="1078" w:type="dxa"/>
            <w:gridSpan w:val="2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084" w:type="dxa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1E1C93" w:rsidRPr="002856C6" w:rsidTr="001E1C93">
        <w:tc>
          <w:tcPr>
            <w:tcW w:w="571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t>12</w:t>
            </w:r>
          </w:p>
        </w:tc>
        <w:tc>
          <w:tcPr>
            <w:tcW w:w="4215" w:type="dxa"/>
          </w:tcPr>
          <w:p w:rsidR="001E1C93" w:rsidRPr="002856C6" w:rsidRDefault="001E1C93" w:rsidP="001E1C93">
            <w:pPr>
              <w:jc w:val="both"/>
              <w:rPr>
                <w:rFonts w:eastAsia="Times New Roman"/>
                <w:b/>
                <w:bCs/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 Рисование с натуры игрушки-автобуса. Рисование с натуры игрушки-грузовика (фургона).</w:t>
            </w:r>
          </w:p>
        </w:tc>
        <w:tc>
          <w:tcPr>
            <w:tcW w:w="3189" w:type="dxa"/>
            <w:vMerge/>
          </w:tcPr>
          <w:p w:rsidR="001E1C93" w:rsidRPr="002856C6" w:rsidRDefault="001E1C93" w:rsidP="001E1C93">
            <w:pPr>
              <w:rPr>
                <w:sz w:val="28"/>
                <w:szCs w:val="28"/>
              </w:rPr>
            </w:pPr>
          </w:p>
        </w:tc>
        <w:tc>
          <w:tcPr>
            <w:tcW w:w="1078" w:type="dxa"/>
            <w:gridSpan w:val="2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084" w:type="dxa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1E1C93" w:rsidRPr="002856C6" w:rsidTr="001E1C93">
        <w:tc>
          <w:tcPr>
            <w:tcW w:w="571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t>13</w:t>
            </w:r>
          </w:p>
        </w:tc>
        <w:tc>
          <w:tcPr>
            <w:tcW w:w="4215" w:type="dxa"/>
          </w:tcPr>
          <w:p w:rsidR="001E1C93" w:rsidRPr="002856C6" w:rsidRDefault="001E1C93" w:rsidP="001E1C93">
            <w:pPr>
              <w:jc w:val="both"/>
              <w:rPr>
                <w:rFonts w:eastAsia="Times New Roman"/>
                <w:b/>
                <w:bCs/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Рисование на тему «Городской транспорт».</w:t>
            </w:r>
          </w:p>
        </w:tc>
        <w:tc>
          <w:tcPr>
            <w:tcW w:w="3189" w:type="dxa"/>
            <w:vMerge/>
          </w:tcPr>
          <w:p w:rsidR="001E1C93" w:rsidRPr="002856C6" w:rsidRDefault="001E1C93" w:rsidP="001E1C93">
            <w:pPr>
              <w:rPr>
                <w:sz w:val="28"/>
                <w:szCs w:val="28"/>
              </w:rPr>
            </w:pPr>
          </w:p>
        </w:tc>
        <w:tc>
          <w:tcPr>
            <w:tcW w:w="1078" w:type="dxa"/>
            <w:gridSpan w:val="2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084" w:type="dxa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1E1C93" w:rsidRPr="002856C6" w:rsidTr="001E1C93">
        <w:tc>
          <w:tcPr>
            <w:tcW w:w="571" w:type="dxa"/>
          </w:tcPr>
          <w:p w:rsidR="001E1C93" w:rsidRPr="002856C6" w:rsidRDefault="001E1C93" w:rsidP="001E1C93">
            <w:pPr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t xml:space="preserve">   14</w:t>
            </w:r>
          </w:p>
        </w:tc>
        <w:tc>
          <w:tcPr>
            <w:tcW w:w="4215" w:type="dxa"/>
          </w:tcPr>
          <w:p w:rsidR="001E1C93" w:rsidRPr="002856C6" w:rsidRDefault="001E1C93" w:rsidP="001E1C93">
            <w:pPr>
              <w:jc w:val="both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Рисование с образца геометрического орнамента в квадрате.</w:t>
            </w:r>
          </w:p>
        </w:tc>
        <w:tc>
          <w:tcPr>
            <w:tcW w:w="3189" w:type="dxa"/>
          </w:tcPr>
          <w:p w:rsidR="001E1C93" w:rsidRPr="002856C6" w:rsidRDefault="001E1C93" w:rsidP="001E1C93">
            <w:pPr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Построение узора и закрепление технических навыков. Развивать способность анализировать образец. Определять структуру узора (повторение и чередование элементов).</w:t>
            </w:r>
          </w:p>
        </w:tc>
        <w:tc>
          <w:tcPr>
            <w:tcW w:w="1078" w:type="dxa"/>
            <w:gridSpan w:val="2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084" w:type="dxa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1E1C93" w:rsidRPr="002856C6" w:rsidTr="001E1C93">
        <w:tc>
          <w:tcPr>
            <w:tcW w:w="571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t>15</w:t>
            </w:r>
          </w:p>
        </w:tc>
        <w:tc>
          <w:tcPr>
            <w:tcW w:w="4215" w:type="dxa"/>
          </w:tcPr>
          <w:p w:rsidR="001E1C93" w:rsidRPr="002856C6" w:rsidRDefault="001E1C93" w:rsidP="001E1C93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2856C6">
              <w:rPr>
                <w:rFonts w:eastAsia="Times New Roman"/>
                <w:sz w:val="28"/>
                <w:szCs w:val="28"/>
              </w:rPr>
              <w:t>Декоративное рисование расписной тарелки (новогодняя тематика).</w:t>
            </w:r>
          </w:p>
        </w:tc>
        <w:tc>
          <w:tcPr>
            <w:tcW w:w="3189" w:type="dxa"/>
          </w:tcPr>
          <w:p w:rsidR="001E1C93" w:rsidRPr="002856C6" w:rsidRDefault="001E1C93" w:rsidP="001E1C93">
            <w:pPr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Самостоятельное размещение изображения; развивать умение определять последовательность выполнения рисунка.</w:t>
            </w:r>
          </w:p>
          <w:p w:rsidR="001E1C93" w:rsidRPr="002856C6" w:rsidRDefault="001E1C93" w:rsidP="001E1C93">
            <w:pPr>
              <w:rPr>
                <w:sz w:val="28"/>
                <w:szCs w:val="28"/>
              </w:rPr>
            </w:pPr>
          </w:p>
        </w:tc>
        <w:tc>
          <w:tcPr>
            <w:tcW w:w="1078" w:type="dxa"/>
            <w:gridSpan w:val="2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084" w:type="dxa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1E1C93" w:rsidRPr="002856C6" w:rsidTr="001E1C93">
        <w:tc>
          <w:tcPr>
            <w:tcW w:w="571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t>16</w:t>
            </w:r>
          </w:p>
        </w:tc>
        <w:tc>
          <w:tcPr>
            <w:tcW w:w="4215" w:type="dxa"/>
          </w:tcPr>
          <w:p w:rsidR="001E1C93" w:rsidRPr="002856C6" w:rsidRDefault="001E1C93" w:rsidP="001E1C93">
            <w:pPr>
              <w:jc w:val="both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 xml:space="preserve">Декоративное рисование панно </w:t>
            </w:r>
            <w:r w:rsidRPr="002856C6">
              <w:rPr>
                <w:sz w:val="28"/>
                <w:szCs w:val="28"/>
              </w:rPr>
              <w:lastRenderedPageBreak/>
              <w:t>«Снежинки».</w:t>
            </w:r>
          </w:p>
        </w:tc>
        <w:tc>
          <w:tcPr>
            <w:tcW w:w="3189" w:type="dxa"/>
          </w:tcPr>
          <w:p w:rsidR="001E1C93" w:rsidRPr="002856C6" w:rsidRDefault="001E1C93" w:rsidP="001E1C93">
            <w:pPr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lastRenderedPageBreak/>
              <w:t xml:space="preserve">Составление </w:t>
            </w:r>
            <w:r w:rsidRPr="002856C6">
              <w:rPr>
                <w:sz w:val="28"/>
                <w:szCs w:val="28"/>
              </w:rPr>
              <w:lastRenderedPageBreak/>
              <w:t>несложного узора из снежинок. Анализировать образец. Использовать осевые линии при построении рисунка симметричной формы.</w:t>
            </w:r>
          </w:p>
        </w:tc>
        <w:tc>
          <w:tcPr>
            <w:tcW w:w="1078" w:type="dxa"/>
            <w:gridSpan w:val="2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084" w:type="dxa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1E1C93" w:rsidRPr="002856C6" w:rsidTr="001E1C93">
        <w:tc>
          <w:tcPr>
            <w:tcW w:w="571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lastRenderedPageBreak/>
              <w:t>17</w:t>
            </w:r>
          </w:p>
        </w:tc>
        <w:tc>
          <w:tcPr>
            <w:tcW w:w="4215" w:type="dxa"/>
          </w:tcPr>
          <w:p w:rsidR="001E1C93" w:rsidRPr="002856C6" w:rsidRDefault="001E1C93" w:rsidP="001E1C93">
            <w:pPr>
              <w:jc w:val="both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Беседа по картинам на тему «Кончил дело — гуляй смело» (В. Сигорский. «Первый снег», Н. Жуков. «Дай дорогу!», С. Григорьев. «Вратарь»).</w:t>
            </w:r>
          </w:p>
        </w:tc>
        <w:tc>
          <w:tcPr>
            <w:tcW w:w="3189" w:type="dxa"/>
          </w:tcPr>
          <w:p w:rsidR="001E1C93" w:rsidRPr="002856C6" w:rsidRDefault="001E1C93" w:rsidP="001E1C93">
            <w:pPr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Картины: В. Сигорский. «Первый снег», Н. Жуков. «Дай дорогу!», С. Григорьев. «Вратарь». Учить узнавать в репродукциях художественных картин характерные признаки передачи темы, настроения, передаваемые средствами изобразительного искусства.</w:t>
            </w:r>
          </w:p>
        </w:tc>
        <w:tc>
          <w:tcPr>
            <w:tcW w:w="1078" w:type="dxa"/>
            <w:gridSpan w:val="2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084" w:type="dxa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1E1C93" w:rsidRPr="002856C6" w:rsidTr="001E1C93">
        <w:tc>
          <w:tcPr>
            <w:tcW w:w="571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t>18</w:t>
            </w:r>
          </w:p>
        </w:tc>
        <w:tc>
          <w:tcPr>
            <w:tcW w:w="4215" w:type="dxa"/>
          </w:tcPr>
          <w:p w:rsidR="001E1C93" w:rsidRPr="002856C6" w:rsidRDefault="001E1C93" w:rsidP="001E1C93">
            <w:pPr>
              <w:jc w:val="both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 Рисование с натуры предмета симметричной формы (вымпел с изображением ракеты).</w:t>
            </w:r>
          </w:p>
        </w:tc>
        <w:tc>
          <w:tcPr>
            <w:tcW w:w="3189" w:type="dxa"/>
          </w:tcPr>
          <w:p w:rsidR="001E1C93" w:rsidRPr="002856C6" w:rsidRDefault="001E1C93" w:rsidP="001E1C93">
            <w:pPr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Определять последовательность выполнения рисунка; передавать характерные особенности предмета.</w:t>
            </w:r>
          </w:p>
        </w:tc>
        <w:tc>
          <w:tcPr>
            <w:tcW w:w="1078" w:type="dxa"/>
            <w:gridSpan w:val="2"/>
          </w:tcPr>
          <w:p w:rsidR="001E1C93" w:rsidRPr="002856C6" w:rsidRDefault="001E1C93" w:rsidP="001E1C93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1084" w:type="dxa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1E1C93" w:rsidRPr="002856C6" w:rsidTr="001E1C93">
        <w:tc>
          <w:tcPr>
            <w:tcW w:w="571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t>19</w:t>
            </w:r>
          </w:p>
        </w:tc>
        <w:tc>
          <w:tcPr>
            <w:tcW w:w="4215" w:type="dxa"/>
          </w:tcPr>
          <w:p w:rsidR="001E1C93" w:rsidRPr="002856C6" w:rsidRDefault="001E1C93" w:rsidP="001E1C93">
            <w:pPr>
              <w:jc w:val="both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 Рисование с натуры раскладной пирамидки.</w:t>
            </w:r>
          </w:p>
        </w:tc>
        <w:tc>
          <w:tcPr>
            <w:tcW w:w="3260" w:type="dxa"/>
            <w:gridSpan w:val="2"/>
            <w:vMerge w:val="restart"/>
          </w:tcPr>
          <w:p w:rsidR="001E1C93" w:rsidRPr="002856C6" w:rsidRDefault="001E1C93" w:rsidP="001E1C93">
            <w:pPr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Рисование с натуры несложных по форме предметов. Определять последовательность выполнения рисунка. Изображать от руки предмет, передавая его характерные особенности. (натура – раздаточный материал).</w:t>
            </w:r>
          </w:p>
        </w:tc>
        <w:tc>
          <w:tcPr>
            <w:tcW w:w="1007" w:type="dxa"/>
          </w:tcPr>
          <w:p w:rsidR="001E1C93" w:rsidRPr="002856C6" w:rsidRDefault="001E1C93" w:rsidP="001E1C93">
            <w:pPr>
              <w:rPr>
                <w:rFonts w:eastAsia="Times New Roman"/>
                <w:bCs/>
                <w:sz w:val="28"/>
                <w:szCs w:val="28"/>
              </w:rPr>
            </w:pPr>
          </w:p>
        </w:tc>
        <w:tc>
          <w:tcPr>
            <w:tcW w:w="1084" w:type="dxa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1E1C93" w:rsidRPr="002856C6" w:rsidTr="001E1C93">
        <w:tc>
          <w:tcPr>
            <w:tcW w:w="571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t>20</w:t>
            </w:r>
          </w:p>
        </w:tc>
        <w:tc>
          <w:tcPr>
            <w:tcW w:w="4215" w:type="dxa"/>
          </w:tcPr>
          <w:p w:rsidR="001E1C93" w:rsidRPr="002856C6" w:rsidRDefault="001E1C93" w:rsidP="001E1C93">
            <w:pPr>
              <w:jc w:val="both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 Рисование с натуры бумажного стаканчика (натура — раздаточный материал).</w:t>
            </w:r>
          </w:p>
        </w:tc>
        <w:tc>
          <w:tcPr>
            <w:tcW w:w="3260" w:type="dxa"/>
            <w:gridSpan w:val="2"/>
            <w:vMerge/>
          </w:tcPr>
          <w:p w:rsidR="001E1C93" w:rsidRPr="002856C6" w:rsidRDefault="001E1C93" w:rsidP="001E1C93">
            <w:pPr>
              <w:rPr>
                <w:sz w:val="28"/>
                <w:szCs w:val="28"/>
              </w:rPr>
            </w:pPr>
          </w:p>
        </w:tc>
        <w:tc>
          <w:tcPr>
            <w:tcW w:w="1007" w:type="dxa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084" w:type="dxa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1E1C93" w:rsidRPr="002856C6" w:rsidTr="001E1C93">
        <w:tc>
          <w:tcPr>
            <w:tcW w:w="571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t>21</w:t>
            </w:r>
          </w:p>
        </w:tc>
        <w:tc>
          <w:tcPr>
            <w:tcW w:w="4215" w:type="dxa"/>
          </w:tcPr>
          <w:p w:rsidR="001E1C93" w:rsidRPr="002856C6" w:rsidRDefault="001E1C93" w:rsidP="001E1C93">
            <w:pPr>
              <w:jc w:val="both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 Рисование с натуры игрушки относительно сложной конструкции (например, бульдозер, подъемный кран, экскаватор и т. п.).</w:t>
            </w:r>
          </w:p>
        </w:tc>
        <w:tc>
          <w:tcPr>
            <w:tcW w:w="3260" w:type="dxa"/>
            <w:gridSpan w:val="2"/>
          </w:tcPr>
          <w:p w:rsidR="001E1C93" w:rsidRPr="002856C6" w:rsidRDefault="001E1C93" w:rsidP="001E1C93">
            <w:pPr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Рисование с натуры относительно сложной по форме. Вести работу от общего к частному, используя вспомогательные линии. Определять последовательность выполнения рисунка.</w:t>
            </w:r>
          </w:p>
        </w:tc>
        <w:tc>
          <w:tcPr>
            <w:tcW w:w="1007" w:type="dxa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084" w:type="dxa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1E1C93" w:rsidRPr="002856C6" w:rsidTr="001E1C93">
        <w:tc>
          <w:tcPr>
            <w:tcW w:w="571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t>22</w:t>
            </w:r>
          </w:p>
        </w:tc>
        <w:tc>
          <w:tcPr>
            <w:tcW w:w="4215" w:type="dxa"/>
          </w:tcPr>
          <w:p w:rsidR="001E1C93" w:rsidRPr="002856C6" w:rsidRDefault="001E1C93" w:rsidP="001E1C93">
            <w:pPr>
              <w:jc w:val="both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 xml:space="preserve">Декоративное рисование листка отрывного календаря к </w:t>
            </w:r>
            <w:r w:rsidRPr="002856C6">
              <w:rPr>
                <w:sz w:val="28"/>
                <w:szCs w:val="28"/>
              </w:rPr>
              <w:lastRenderedPageBreak/>
              <w:t>празднику 8 Марта.</w:t>
            </w:r>
          </w:p>
        </w:tc>
        <w:tc>
          <w:tcPr>
            <w:tcW w:w="3189" w:type="dxa"/>
          </w:tcPr>
          <w:p w:rsidR="001E1C93" w:rsidRPr="002856C6" w:rsidRDefault="001E1C93" w:rsidP="001E1C93">
            <w:pPr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lastRenderedPageBreak/>
              <w:t xml:space="preserve">Декоративное рисование. Эстетичное </w:t>
            </w:r>
            <w:r w:rsidRPr="002856C6">
              <w:rPr>
                <w:sz w:val="28"/>
                <w:szCs w:val="28"/>
              </w:rPr>
              <w:lastRenderedPageBreak/>
              <w:t>оформление в виде открытки.</w:t>
            </w:r>
          </w:p>
        </w:tc>
        <w:tc>
          <w:tcPr>
            <w:tcW w:w="1078" w:type="dxa"/>
            <w:gridSpan w:val="2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084" w:type="dxa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1E1C93" w:rsidRPr="002856C6" w:rsidTr="001E1C93">
        <w:tc>
          <w:tcPr>
            <w:tcW w:w="571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lastRenderedPageBreak/>
              <w:t>23</w:t>
            </w:r>
          </w:p>
        </w:tc>
        <w:tc>
          <w:tcPr>
            <w:tcW w:w="4215" w:type="dxa"/>
          </w:tcPr>
          <w:p w:rsidR="001E1C93" w:rsidRPr="002856C6" w:rsidRDefault="001E1C93" w:rsidP="001E1C93">
            <w:pPr>
              <w:jc w:val="both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Рисование с натуры домиков для птиц (скворечники, дуплянки, синичники).</w:t>
            </w:r>
          </w:p>
        </w:tc>
        <w:tc>
          <w:tcPr>
            <w:tcW w:w="3189" w:type="dxa"/>
          </w:tcPr>
          <w:p w:rsidR="001E1C93" w:rsidRPr="002856C6" w:rsidRDefault="001E1C93" w:rsidP="001E1C93">
            <w:pPr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Рисование с натуры относительно сложной по форме. Вести работу от общего к частному, используя вспомогательные линии. Определять последовательность выполнения рисунка.</w:t>
            </w:r>
          </w:p>
        </w:tc>
        <w:tc>
          <w:tcPr>
            <w:tcW w:w="1078" w:type="dxa"/>
            <w:gridSpan w:val="2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084" w:type="dxa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1E1C93" w:rsidRPr="002856C6" w:rsidTr="001E1C93">
        <w:tc>
          <w:tcPr>
            <w:tcW w:w="571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t>24</w:t>
            </w:r>
          </w:p>
        </w:tc>
        <w:tc>
          <w:tcPr>
            <w:tcW w:w="4215" w:type="dxa"/>
          </w:tcPr>
          <w:p w:rsidR="001E1C93" w:rsidRPr="002856C6" w:rsidRDefault="001E1C93" w:rsidP="001E1C93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2856C6">
              <w:rPr>
                <w:rFonts w:eastAsia="Times New Roman"/>
                <w:sz w:val="28"/>
                <w:szCs w:val="28"/>
              </w:rPr>
              <w:t>Рисование на тему «Пришла весна». Рассматривание иллюстраций картин (И. Левитан. «Март», «Первая зелень», К. Юон. «Мартовское солнце»).</w:t>
            </w:r>
          </w:p>
        </w:tc>
        <w:tc>
          <w:tcPr>
            <w:tcW w:w="3189" w:type="dxa"/>
          </w:tcPr>
          <w:p w:rsidR="001E1C93" w:rsidRPr="002856C6" w:rsidRDefault="001E1C93" w:rsidP="001E1C93">
            <w:pPr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Самостоятельное размещение изображения; развивать умение определять последовательность выполнения рисунка.</w:t>
            </w:r>
          </w:p>
        </w:tc>
        <w:tc>
          <w:tcPr>
            <w:tcW w:w="1078" w:type="dxa"/>
            <w:gridSpan w:val="2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084" w:type="dxa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1E1C93" w:rsidRPr="002856C6" w:rsidTr="001E1C93">
        <w:tc>
          <w:tcPr>
            <w:tcW w:w="571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t>25</w:t>
            </w:r>
          </w:p>
        </w:tc>
        <w:tc>
          <w:tcPr>
            <w:tcW w:w="4215" w:type="dxa"/>
          </w:tcPr>
          <w:p w:rsidR="001E1C93" w:rsidRPr="002856C6" w:rsidRDefault="001E1C93" w:rsidP="001E1C93">
            <w:pPr>
              <w:jc w:val="both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Рисование с натуры постройки из элементов строительного материала.</w:t>
            </w:r>
          </w:p>
        </w:tc>
        <w:tc>
          <w:tcPr>
            <w:tcW w:w="3189" w:type="dxa"/>
          </w:tcPr>
          <w:p w:rsidR="001E1C93" w:rsidRPr="002856C6" w:rsidRDefault="001E1C93" w:rsidP="001E1C93">
            <w:pPr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Рисование с натуры домика для птиц. Самостоятельное размещение изображения отдельно взятого предмета посередине листа бумаги.</w:t>
            </w:r>
          </w:p>
        </w:tc>
        <w:tc>
          <w:tcPr>
            <w:tcW w:w="1078" w:type="dxa"/>
            <w:gridSpan w:val="2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084" w:type="dxa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1E1C93" w:rsidRPr="002856C6" w:rsidTr="001E1C93">
        <w:tc>
          <w:tcPr>
            <w:tcW w:w="571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t>26</w:t>
            </w:r>
          </w:p>
        </w:tc>
        <w:tc>
          <w:tcPr>
            <w:tcW w:w="4215" w:type="dxa"/>
          </w:tcPr>
          <w:p w:rsidR="001E1C93" w:rsidRPr="002856C6" w:rsidRDefault="001E1C93" w:rsidP="001E1C93">
            <w:pPr>
              <w:jc w:val="both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Декоративное рисование расписного блюда (узор из ягод и листьев).</w:t>
            </w:r>
          </w:p>
        </w:tc>
        <w:tc>
          <w:tcPr>
            <w:tcW w:w="3189" w:type="dxa"/>
          </w:tcPr>
          <w:p w:rsidR="001E1C93" w:rsidRPr="002856C6" w:rsidRDefault="001E1C93" w:rsidP="001E1C93">
            <w:pPr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Учить правильной композиции, приёму расположения листа бумаги; самостоятельно размещать изображение отдельно взятого предмета посередине листа.</w:t>
            </w:r>
          </w:p>
        </w:tc>
        <w:tc>
          <w:tcPr>
            <w:tcW w:w="1078" w:type="dxa"/>
            <w:gridSpan w:val="2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084" w:type="dxa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1E1C93" w:rsidRPr="002856C6" w:rsidTr="001E1C93">
        <w:tc>
          <w:tcPr>
            <w:tcW w:w="571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t>27</w:t>
            </w:r>
          </w:p>
        </w:tc>
        <w:tc>
          <w:tcPr>
            <w:tcW w:w="4215" w:type="dxa"/>
          </w:tcPr>
          <w:p w:rsidR="001E1C93" w:rsidRPr="002856C6" w:rsidRDefault="001E1C93" w:rsidP="001E1C93">
            <w:pPr>
              <w:jc w:val="both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Рисование на тему «Космические корабли в полете».</w:t>
            </w:r>
          </w:p>
        </w:tc>
        <w:tc>
          <w:tcPr>
            <w:tcW w:w="3189" w:type="dxa"/>
          </w:tcPr>
          <w:p w:rsidR="001E1C93" w:rsidRPr="002856C6" w:rsidRDefault="001E1C93" w:rsidP="001E1C93">
            <w:pPr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Соединять в рисунке несколько предметов, объединять их общим содержанием.</w:t>
            </w:r>
          </w:p>
        </w:tc>
        <w:tc>
          <w:tcPr>
            <w:tcW w:w="1078" w:type="dxa"/>
            <w:gridSpan w:val="2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084" w:type="dxa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1E1C93" w:rsidRPr="002856C6" w:rsidTr="001E1C93">
        <w:tc>
          <w:tcPr>
            <w:tcW w:w="571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t>28</w:t>
            </w:r>
          </w:p>
        </w:tc>
        <w:tc>
          <w:tcPr>
            <w:tcW w:w="4215" w:type="dxa"/>
          </w:tcPr>
          <w:p w:rsidR="001E1C93" w:rsidRPr="002856C6" w:rsidRDefault="001E1C93" w:rsidP="001E1C93">
            <w:pPr>
              <w:jc w:val="both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 Рисование с натуры предметов конструктивной формы (игрушечные машины, часы — настольные, настенные, напольные и т. п.).</w:t>
            </w:r>
          </w:p>
        </w:tc>
        <w:tc>
          <w:tcPr>
            <w:tcW w:w="3189" w:type="dxa"/>
          </w:tcPr>
          <w:p w:rsidR="001E1C93" w:rsidRPr="002856C6" w:rsidRDefault="001E1C93" w:rsidP="001E1C93">
            <w:pPr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 xml:space="preserve">Рисование с натуры предмета округлой формы, передавая их характерные особенности. </w:t>
            </w:r>
          </w:p>
        </w:tc>
        <w:tc>
          <w:tcPr>
            <w:tcW w:w="1078" w:type="dxa"/>
            <w:gridSpan w:val="2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084" w:type="dxa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1E1C93" w:rsidRPr="002856C6" w:rsidTr="001E1C93">
        <w:tc>
          <w:tcPr>
            <w:tcW w:w="571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t>29</w:t>
            </w:r>
          </w:p>
        </w:tc>
        <w:tc>
          <w:tcPr>
            <w:tcW w:w="4215" w:type="dxa"/>
          </w:tcPr>
          <w:p w:rsidR="001E1C93" w:rsidRPr="002856C6" w:rsidRDefault="001E1C93" w:rsidP="001E1C93">
            <w:pPr>
              <w:jc w:val="both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Рисование с натуры в виде набросков (3—4 предмета на одном листе бумаги) столярных или слесарных инструментов.</w:t>
            </w:r>
          </w:p>
        </w:tc>
        <w:tc>
          <w:tcPr>
            <w:tcW w:w="3189" w:type="dxa"/>
          </w:tcPr>
          <w:p w:rsidR="001E1C93" w:rsidRPr="002856C6" w:rsidRDefault="001E1C93" w:rsidP="001E1C93">
            <w:pPr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 xml:space="preserve">Рисование с натуры в виде набросков несложных по форме инструментов. Определять последовательность </w:t>
            </w:r>
            <w:r w:rsidRPr="002856C6">
              <w:rPr>
                <w:sz w:val="28"/>
                <w:szCs w:val="28"/>
              </w:rPr>
              <w:lastRenderedPageBreak/>
              <w:t>выполнения рисунка.</w:t>
            </w:r>
          </w:p>
        </w:tc>
        <w:tc>
          <w:tcPr>
            <w:tcW w:w="1078" w:type="dxa"/>
            <w:gridSpan w:val="2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084" w:type="dxa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1E1C93" w:rsidRPr="002856C6" w:rsidTr="001E1C93">
        <w:tc>
          <w:tcPr>
            <w:tcW w:w="571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lastRenderedPageBreak/>
              <w:t>30</w:t>
            </w:r>
          </w:p>
        </w:tc>
        <w:tc>
          <w:tcPr>
            <w:tcW w:w="4215" w:type="dxa"/>
          </w:tcPr>
          <w:p w:rsidR="001E1C93" w:rsidRPr="002856C6" w:rsidRDefault="001E1C93" w:rsidP="001E1C93">
            <w:pPr>
              <w:jc w:val="both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Рисование с натуры предмета симметричной формы (настольная лампа, раскрытый зонт и т. п.).</w:t>
            </w:r>
          </w:p>
        </w:tc>
        <w:tc>
          <w:tcPr>
            <w:tcW w:w="3189" w:type="dxa"/>
          </w:tcPr>
          <w:p w:rsidR="001E1C93" w:rsidRPr="002856C6" w:rsidRDefault="001E1C93" w:rsidP="001E1C93">
            <w:pPr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Изображать от руки предметы разной формы, передавая их характерные особенности.</w:t>
            </w:r>
          </w:p>
        </w:tc>
        <w:tc>
          <w:tcPr>
            <w:tcW w:w="1078" w:type="dxa"/>
            <w:gridSpan w:val="2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084" w:type="dxa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1E1C93" w:rsidRPr="002856C6" w:rsidTr="001E1C93">
        <w:tc>
          <w:tcPr>
            <w:tcW w:w="571" w:type="dxa"/>
          </w:tcPr>
          <w:p w:rsidR="001E1C93" w:rsidRPr="002856C6" w:rsidRDefault="001E1C93" w:rsidP="001E1C93">
            <w:pPr>
              <w:jc w:val="center"/>
              <w:rPr>
                <w:rFonts w:eastAsia="Times New Roman"/>
                <w:bCs/>
                <w:sz w:val="28"/>
                <w:szCs w:val="28"/>
              </w:rPr>
            </w:pPr>
            <w:r w:rsidRPr="002856C6">
              <w:rPr>
                <w:rFonts w:eastAsia="Times New Roman"/>
                <w:bCs/>
                <w:sz w:val="28"/>
                <w:szCs w:val="28"/>
              </w:rPr>
              <w:t>31</w:t>
            </w:r>
          </w:p>
        </w:tc>
        <w:tc>
          <w:tcPr>
            <w:tcW w:w="4215" w:type="dxa"/>
          </w:tcPr>
          <w:p w:rsidR="001E1C93" w:rsidRPr="002856C6" w:rsidRDefault="001E1C93" w:rsidP="001E1C93">
            <w:pPr>
              <w:jc w:val="both"/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Беседа на тему «Декоративно-прикладное искусство» (вышивка, кружево, керамика).</w:t>
            </w:r>
          </w:p>
        </w:tc>
        <w:tc>
          <w:tcPr>
            <w:tcW w:w="3189" w:type="dxa"/>
          </w:tcPr>
          <w:p w:rsidR="001E1C93" w:rsidRPr="002856C6" w:rsidRDefault="001E1C93" w:rsidP="001E1C93">
            <w:pPr>
              <w:rPr>
                <w:sz w:val="28"/>
                <w:szCs w:val="28"/>
              </w:rPr>
            </w:pPr>
            <w:r w:rsidRPr="002856C6">
              <w:rPr>
                <w:sz w:val="28"/>
                <w:szCs w:val="28"/>
              </w:rPr>
              <w:t>Учить узнавать в репродукциях художественных картин характерные признаки передачи темы, настроения, передаваемые средствами изобразительного искусства.</w:t>
            </w:r>
          </w:p>
        </w:tc>
        <w:tc>
          <w:tcPr>
            <w:tcW w:w="1078" w:type="dxa"/>
            <w:gridSpan w:val="2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1084" w:type="dxa"/>
          </w:tcPr>
          <w:p w:rsidR="001E1C93" w:rsidRPr="002856C6" w:rsidRDefault="001E1C93" w:rsidP="001E1C93">
            <w:pPr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  <w:tr w:rsidR="001E1C93" w:rsidRPr="001E1C93" w:rsidTr="001E1C93">
        <w:tc>
          <w:tcPr>
            <w:tcW w:w="571" w:type="dxa"/>
          </w:tcPr>
          <w:p w:rsidR="001E1C93" w:rsidRPr="001E1C93" w:rsidRDefault="001E1C93" w:rsidP="001E1C93">
            <w:pPr>
              <w:jc w:val="center"/>
              <w:rPr>
                <w:rFonts w:eastAsia="Times New Roman"/>
                <w:bCs/>
              </w:rPr>
            </w:pPr>
            <w:r w:rsidRPr="001E1C93">
              <w:rPr>
                <w:rFonts w:eastAsia="Times New Roman"/>
                <w:bCs/>
              </w:rPr>
              <w:t>32</w:t>
            </w:r>
          </w:p>
        </w:tc>
        <w:tc>
          <w:tcPr>
            <w:tcW w:w="4215" w:type="dxa"/>
          </w:tcPr>
          <w:p w:rsidR="001E1C93" w:rsidRPr="001E1C93" w:rsidRDefault="001E1C93" w:rsidP="001E1C93">
            <w:pPr>
              <w:jc w:val="both"/>
              <w:rPr>
                <w:rFonts w:eastAsia="Times New Roman"/>
              </w:rPr>
            </w:pPr>
            <w:r w:rsidRPr="001E1C93">
              <w:rPr>
                <w:rFonts w:eastAsia="Times New Roman"/>
              </w:rPr>
              <w:t>Рисование в квадрате узора из декоративно переработанных природных форм – цветы.</w:t>
            </w:r>
          </w:p>
        </w:tc>
        <w:tc>
          <w:tcPr>
            <w:tcW w:w="3189" w:type="dxa"/>
            <w:vMerge w:val="restart"/>
          </w:tcPr>
          <w:p w:rsidR="001E1C93" w:rsidRPr="001E1C93" w:rsidRDefault="001E1C93" w:rsidP="001E1C93">
            <w:pPr>
              <w:rPr>
                <w:rFonts w:eastAsia="Times New Roman"/>
                <w:b/>
                <w:bCs/>
              </w:rPr>
            </w:pPr>
            <w:r w:rsidRPr="001E1C93">
              <w:t>Рисование предметов симметричной формы. Вести работу от общего к частному. Составление узора из переработанных природных форм.</w:t>
            </w:r>
          </w:p>
        </w:tc>
        <w:tc>
          <w:tcPr>
            <w:tcW w:w="1078" w:type="dxa"/>
            <w:gridSpan w:val="2"/>
          </w:tcPr>
          <w:p w:rsidR="001E1C93" w:rsidRPr="001E1C93" w:rsidRDefault="001E1C93" w:rsidP="001E1C93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084" w:type="dxa"/>
          </w:tcPr>
          <w:p w:rsidR="001E1C93" w:rsidRPr="001E1C93" w:rsidRDefault="001E1C93" w:rsidP="001E1C93">
            <w:pPr>
              <w:rPr>
                <w:rFonts w:eastAsia="Times New Roman"/>
                <w:b/>
                <w:bCs/>
              </w:rPr>
            </w:pPr>
          </w:p>
        </w:tc>
      </w:tr>
      <w:tr w:rsidR="001E1C93" w:rsidRPr="001E1C93" w:rsidTr="001E1C93">
        <w:tc>
          <w:tcPr>
            <w:tcW w:w="571" w:type="dxa"/>
          </w:tcPr>
          <w:p w:rsidR="001E1C93" w:rsidRPr="001E1C93" w:rsidRDefault="001E1C93" w:rsidP="001E1C93">
            <w:pPr>
              <w:jc w:val="center"/>
              <w:rPr>
                <w:rFonts w:eastAsia="Times New Roman"/>
                <w:bCs/>
              </w:rPr>
            </w:pPr>
            <w:r w:rsidRPr="001E1C93">
              <w:rPr>
                <w:rFonts w:eastAsia="Times New Roman"/>
                <w:bCs/>
              </w:rPr>
              <w:t>33</w:t>
            </w:r>
          </w:p>
        </w:tc>
        <w:tc>
          <w:tcPr>
            <w:tcW w:w="4215" w:type="dxa"/>
          </w:tcPr>
          <w:p w:rsidR="001E1C93" w:rsidRPr="001E1C93" w:rsidRDefault="001E1C93" w:rsidP="001E1C93">
            <w:pPr>
              <w:jc w:val="both"/>
              <w:rPr>
                <w:rFonts w:eastAsia="Times New Roman"/>
              </w:rPr>
            </w:pPr>
            <w:r w:rsidRPr="001E1C93">
              <w:rPr>
                <w:rFonts w:eastAsia="Times New Roman"/>
              </w:rPr>
              <w:t>Рисование в квадрате узора из декоративно переработанных природных форм - бабочки.</w:t>
            </w:r>
          </w:p>
        </w:tc>
        <w:tc>
          <w:tcPr>
            <w:tcW w:w="3189" w:type="dxa"/>
            <w:vMerge/>
          </w:tcPr>
          <w:p w:rsidR="001E1C93" w:rsidRPr="001E1C93" w:rsidRDefault="001E1C93" w:rsidP="001E1C93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078" w:type="dxa"/>
            <w:gridSpan w:val="2"/>
          </w:tcPr>
          <w:p w:rsidR="001E1C93" w:rsidRPr="001E1C93" w:rsidRDefault="001E1C93" w:rsidP="001E1C93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084" w:type="dxa"/>
          </w:tcPr>
          <w:p w:rsidR="001E1C93" w:rsidRPr="001E1C93" w:rsidRDefault="001E1C93" w:rsidP="001E1C93">
            <w:pPr>
              <w:rPr>
                <w:rFonts w:eastAsia="Times New Roman"/>
                <w:b/>
                <w:bCs/>
              </w:rPr>
            </w:pPr>
          </w:p>
        </w:tc>
      </w:tr>
      <w:tr w:rsidR="001E1C93" w:rsidRPr="001E1C93" w:rsidTr="001E1C93">
        <w:tc>
          <w:tcPr>
            <w:tcW w:w="571" w:type="dxa"/>
          </w:tcPr>
          <w:p w:rsidR="001E1C93" w:rsidRPr="001E1C93" w:rsidRDefault="001E1C93" w:rsidP="001E1C93">
            <w:pPr>
              <w:jc w:val="center"/>
              <w:rPr>
                <w:rFonts w:eastAsia="Times New Roman"/>
                <w:bCs/>
              </w:rPr>
            </w:pPr>
            <w:r w:rsidRPr="001E1C93">
              <w:rPr>
                <w:rFonts w:eastAsia="Times New Roman"/>
                <w:bCs/>
              </w:rPr>
              <w:t>34</w:t>
            </w:r>
          </w:p>
        </w:tc>
        <w:tc>
          <w:tcPr>
            <w:tcW w:w="4215" w:type="dxa"/>
          </w:tcPr>
          <w:p w:rsidR="001E1C93" w:rsidRPr="001E1C93" w:rsidRDefault="001E1C93" w:rsidP="001E1C93">
            <w:pPr>
              <w:jc w:val="both"/>
              <w:rPr>
                <w:rFonts w:eastAsia="Times New Roman"/>
              </w:rPr>
            </w:pPr>
            <w:r w:rsidRPr="001E1C93">
              <w:rPr>
                <w:rFonts w:eastAsia="Times New Roman"/>
              </w:rPr>
              <w:t>Выставка работ. Итоговый урок.</w:t>
            </w:r>
          </w:p>
        </w:tc>
        <w:tc>
          <w:tcPr>
            <w:tcW w:w="3189" w:type="dxa"/>
          </w:tcPr>
          <w:p w:rsidR="001E1C93" w:rsidRPr="001E1C93" w:rsidRDefault="001E1C93" w:rsidP="001E1C93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078" w:type="dxa"/>
            <w:gridSpan w:val="2"/>
          </w:tcPr>
          <w:p w:rsidR="001E1C93" w:rsidRPr="001E1C93" w:rsidRDefault="001E1C93" w:rsidP="001E1C93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084" w:type="dxa"/>
          </w:tcPr>
          <w:p w:rsidR="001E1C93" w:rsidRPr="001E1C93" w:rsidRDefault="001E1C93" w:rsidP="001E1C93">
            <w:pPr>
              <w:rPr>
                <w:rFonts w:eastAsia="Times New Roman"/>
                <w:b/>
                <w:bCs/>
              </w:rPr>
            </w:pPr>
          </w:p>
        </w:tc>
      </w:tr>
      <w:tr w:rsidR="001E1C93" w:rsidRPr="001E1C93" w:rsidTr="001E1C93">
        <w:tc>
          <w:tcPr>
            <w:tcW w:w="571" w:type="dxa"/>
          </w:tcPr>
          <w:p w:rsidR="001E1C93" w:rsidRPr="001E1C93" w:rsidRDefault="001E1C93" w:rsidP="001E1C93">
            <w:p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4215" w:type="dxa"/>
          </w:tcPr>
          <w:p w:rsidR="001E1C93" w:rsidRPr="001E1C93" w:rsidRDefault="001E1C93" w:rsidP="001E1C93">
            <w:r w:rsidRPr="001E1C93">
              <w:t xml:space="preserve">Итого </w:t>
            </w:r>
          </w:p>
        </w:tc>
        <w:tc>
          <w:tcPr>
            <w:tcW w:w="3189" w:type="dxa"/>
          </w:tcPr>
          <w:p w:rsidR="001E1C93" w:rsidRPr="001E1C93" w:rsidRDefault="001E1C93" w:rsidP="001E1C93">
            <w:pPr>
              <w:rPr>
                <w:rFonts w:eastAsia="Times New Roman"/>
                <w:b/>
                <w:bCs/>
              </w:rPr>
            </w:pPr>
          </w:p>
        </w:tc>
        <w:tc>
          <w:tcPr>
            <w:tcW w:w="1078" w:type="dxa"/>
            <w:gridSpan w:val="2"/>
          </w:tcPr>
          <w:p w:rsidR="001E1C93" w:rsidRPr="001E1C93" w:rsidRDefault="001E1C93" w:rsidP="001E1C93">
            <w:pPr>
              <w:rPr>
                <w:rFonts w:eastAsia="Times New Roman"/>
                <w:b/>
                <w:bCs/>
              </w:rPr>
            </w:pPr>
            <w:r w:rsidRPr="001E1C93">
              <w:rPr>
                <w:rFonts w:eastAsia="Times New Roman"/>
                <w:b/>
                <w:bCs/>
              </w:rPr>
              <w:t>34</w:t>
            </w:r>
          </w:p>
        </w:tc>
        <w:tc>
          <w:tcPr>
            <w:tcW w:w="1084" w:type="dxa"/>
          </w:tcPr>
          <w:p w:rsidR="001E1C93" w:rsidRPr="001E1C93" w:rsidRDefault="001E1C93" w:rsidP="001E1C93">
            <w:pPr>
              <w:rPr>
                <w:rFonts w:eastAsia="Times New Roman"/>
                <w:b/>
                <w:bCs/>
              </w:rPr>
            </w:pPr>
          </w:p>
        </w:tc>
      </w:tr>
    </w:tbl>
    <w:p w:rsidR="00527377" w:rsidRPr="00283D5E" w:rsidRDefault="00527377" w:rsidP="00527377">
      <w:pPr>
        <w:spacing w:after="0"/>
        <w:ind w:left="540" w:hanging="360"/>
        <w:jc w:val="center"/>
        <w:outlineLvl w:val="0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</w:pPr>
    </w:p>
    <w:p w:rsidR="00527377" w:rsidRPr="00283D5E" w:rsidRDefault="00527377" w:rsidP="0052737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283D5E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527377" w:rsidRPr="00283D5E" w:rsidRDefault="00527377" w:rsidP="0052737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0DB5" w:rsidRDefault="007C0DB5"/>
    <w:sectPr w:rsidR="007C0DB5" w:rsidSect="00527377">
      <w:pgSz w:w="11906" w:h="16838"/>
      <w:pgMar w:top="426" w:right="566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AD2" w:rsidRDefault="00B95AD2" w:rsidP="00527377">
      <w:pPr>
        <w:spacing w:after="0" w:line="240" w:lineRule="auto"/>
      </w:pPr>
      <w:r>
        <w:separator/>
      </w:r>
    </w:p>
  </w:endnote>
  <w:endnote w:type="continuationSeparator" w:id="0">
    <w:p w:rsidR="00B95AD2" w:rsidRDefault="00B95AD2" w:rsidP="00527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CJK SC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AD2" w:rsidRDefault="00B95AD2" w:rsidP="00527377">
      <w:pPr>
        <w:spacing w:after="0" w:line="240" w:lineRule="auto"/>
      </w:pPr>
      <w:r>
        <w:separator/>
      </w:r>
    </w:p>
  </w:footnote>
  <w:footnote w:type="continuationSeparator" w:id="0">
    <w:p w:rsidR="00B95AD2" w:rsidRDefault="00B95AD2" w:rsidP="005273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B667C"/>
    <w:multiLevelType w:val="multilevel"/>
    <w:tmpl w:val="F3D288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" w15:restartNumberingAfterBreak="0">
    <w:nsid w:val="13B36A69"/>
    <w:multiLevelType w:val="hybridMultilevel"/>
    <w:tmpl w:val="E2C641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C0841"/>
    <w:multiLevelType w:val="multilevel"/>
    <w:tmpl w:val="F3E062AC"/>
    <w:lvl w:ilvl="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20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1800"/>
      </w:pPr>
      <w:rPr>
        <w:rFonts w:hint="default"/>
      </w:rPr>
    </w:lvl>
  </w:abstractNum>
  <w:abstractNum w:abstractNumId="3" w15:restartNumberingAfterBreak="0">
    <w:nsid w:val="2FBB591A"/>
    <w:multiLevelType w:val="multilevel"/>
    <w:tmpl w:val="26B44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A00BE6"/>
    <w:multiLevelType w:val="multilevel"/>
    <w:tmpl w:val="61F46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D36F86"/>
    <w:multiLevelType w:val="multilevel"/>
    <w:tmpl w:val="8A8EE00A"/>
    <w:styleLink w:val="WW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36214D2D"/>
    <w:multiLevelType w:val="hybridMultilevel"/>
    <w:tmpl w:val="DCBC9B9A"/>
    <w:lvl w:ilvl="0" w:tplc="C9A07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2D69D5"/>
    <w:multiLevelType w:val="hybridMultilevel"/>
    <w:tmpl w:val="9F089AE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8" w15:restartNumberingAfterBreak="0">
    <w:nsid w:val="42626EC8"/>
    <w:multiLevelType w:val="multilevel"/>
    <w:tmpl w:val="5AC6D8EC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48B80038"/>
    <w:multiLevelType w:val="multilevel"/>
    <w:tmpl w:val="0DEC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860EB5"/>
    <w:multiLevelType w:val="hybridMultilevel"/>
    <w:tmpl w:val="D01C7A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6DF79D9"/>
    <w:multiLevelType w:val="multilevel"/>
    <w:tmpl w:val="79E0F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972C9F"/>
    <w:multiLevelType w:val="hybridMultilevel"/>
    <w:tmpl w:val="24DA19CC"/>
    <w:lvl w:ilvl="0" w:tplc="C9A07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D67100"/>
    <w:multiLevelType w:val="hybridMultilevel"/>
    <w:tmpl w:val="AC723D60"/>
    <w:lvl w:ilvl="0" w:tplc="C9A074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CF31ED"/>
    <w:multiLevelType w:val="multilevel"/>
    <w:tmpl w:val="F926B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0"/>
  </w:num>
  <w:num w:numId="3">
    <w:abstractNumId w:val="14"/>
  </w:num>
  <w:num w:numId="4">
    <w:abstractNumId w:val="3"/>
  </w:num>
  <w:num w:numId="5">
    <w:abstractNumId w:val="11"/>
  </w:num>
  <w:num w:numId="6">
    <w:abstractNumId w:val="4"/>
  </w:num>
  <w:num w:numId="7">
    <w:abstractNumId w:val="9"/>
  </w:num>
  <w:num w:numId="8">
    <w:abstractNumId w:val="2"/>
  </w:num>
  <w:num w:numId="9">
    <w:abstractNumId w:val="0"/>
  </w:num>
  <w:num w:numId="10">
    <w:abstractNumId w:val="7"/>
  </w:num>
  <w:num w:numId="11">
    <w:abstractNumId w:val="8"/>
  </w:num>
  <w:num w:numId="12">
    <w:abstractNumId w:val="5"/>
  </w:num>
  <w:num w:numId="13">
    <w:abstractNumId w:val="13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7377"/>
    <w:rsid w:val="001E1C93"/>
    <w:rsid w:val="001E34EA"/>
    <w:rsid w:val="002856C6"/>
    <w:rsid w:val="0034350F"/>
    <w:rsid w:val="00527377"/>
    <w:rsid w:val="007C0DB5"/>
    <w:rsid w:val="007F41B6"/>
    <w:rsid w:val="00841690"/>
    <w:rsid w:val="00A44682"/>
    <w:rsid w:val="00B95AD2"/>
    <w:rsid w:val="00BF40FA"/>
    <w:rsid w:val="00DC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681F9"/>
  <w15:docId w15:val="{86F023BB-C05D-4E5E-A66D-9D1E3B711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737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527377"/>
  </w:style>
  <w:style w:type="paragraph" w:customStyle="1" w:styleId="c3">
    <w:name w:val="c3"/>
    <w:basedOn w:val="a"/>
    <w:rsid w:val="00527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5273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2737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273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27377"/>
    <w:rPr>
      <w:rFonts w:eastAsiaTheme="minorEastAsia"/>
      <w:lang w:eastAsia="ru-RU"/>
    </w:rPr>
  </w:style>
  <w:style w:type="paragraph" w:customStyle="1" w:styleId="c4">
    <w:name w:val="c4"/>
    <w:basedOn w:val="a"/>
    <w:rsid w:val="00527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527377"/>
  </w:style>
  <w:style w:type="paragraph" w:customStyle="1" w:styleId="c2">
    <w:name w:val="c2"/>
    <w:basedOn w:val="a"/>
    <w:rsid w:val="00527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527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527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unhideWhenUsed/>
    <w:rsid w:val="00527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1E1C93"/>
  </w:style>
  <w:style w:type="paragraph" w:styleId="a8">
    <w:name w:val="No Spacing"/>
    <w:link w:val="a9"/>
    <w:uiPriority w:val="1"/>
    <w:qFormat/>
    <w:rsid w:val="001E1C93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rsid w:val="001E1C93"/>
  </w:style>
  <w:style w:type="paragraph" w:styleId="aa">
    <w:name w:val="List Paragraph"/>
    <w:basedOn w:val="a"/>
    <w:uiPriority w:val="34"/>
    <w:qFormat/>
    <w:rsid w:val="001E1C93"/>
    <w:pPr>
      <w:ind w:left="720"/>
      <w:contextualSpacing/>
    </w:pPr>
    <w:rPr>
      <w:rFonts w:eastAsiaTheme="minorHAnsi"/>
      <w:lang w:eastAsia="en-US"/>
    </w:rPr>
  </w:style>
  <w:style w:type="character" w:styleId="ab">
    <w:name w:val="Strong"/>
    <w:basedOn w:val="a0"/>
    <w:qFormat/>
    <w:rsid w:val="001E1C93"/>
    <w:rPr>
      <w:b/>
      <w:bCs/>
    </w:rPr>
  </w:style>
  <w:style w:type="character" w:customStyle="1" w:styleId="10">
    <w:name w:val="Заголовок №1_"/>
    <w:basedOn w:val="a0"/>
    <w:link w:val="11"/>
    <w:locked/>
    <w:rsid w:val="001E1C93"/>
    <w:rPr>
      <w:b/>
      <w:bCs/>
      <w:spacing w:val="1"/>
      <w:sz w:val="37"/>
      <w:szCs w:val="37"/>
      <w:shd w:val="clear" w:color="auto" w:fill="FFFFFF"/>
    </w:rPr>
  </w:style>
  <w:style w:type="paragraph" w:customStyle="1" w:styleId="11">
    <w:name w:val="Заголовок №1"/>
    <w:basedOn w:val="a"/>
    <w:link w:val="10"/>
    <w:rsid w:val="001E1C93"/>
    <w:pPr>
      <w:shd w:val="clear" w:color="auto" w:fill="FFFFFF"/>
      <w:spacing w:after="420" w:line="240" w:lineRule="atLeast"/>
      <w:outlineLvl w:val="0"/>
    </w:pPr>
    <w:rPr>
      <w:rFonts w:eastAsiaTheme="minorHAnsi"/>
      <w:b/>
      <w:bCs/>
      <w:spacing w:val="1"/>
      <w:sz w:val="37"/>
      <w:szCs w:val="37"/>
      <w:lang w:eastAsia="en-US"/>
    </w:rPr>
  </w:style>
  <w:style w:type="paragraph" w:customStyle="1" w:styleId="podzag1">
    <w:name w:val="podzag_1"/>
    <w:basedOn w:val="a"/>
    <w:rsid w:val="001E1C9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6"/>
      <w:szCs w:val="26"/>
    </w:rPr>
  </w:style>
  <w:style w:type="character" w:customStyle="1" w:styleId="ac">
    <w:name w:val="Основной текст Знак"/>
    <w:basedOn w:val="a0"/>
    <w:link w:val="ad"/>
    <w:locked/>
    <w:rsid w:val="001E1C93"/>
    <w:rPr>
      <w:shd w:val="clear" w:color="auto" w:fill="FFFFFF"/>
    </w:rPr>
  </w:style>
  <w:style w:type="paragraph" w:styleId="ad">
    <w:name w:val="Body Text"/>
    <w:basedOn w:val="a"/>
    <w:link w:val="ac"/>
    <w:rsid w:val="001E1C93"/>
    <w:pPr>
      <w:shd w:val="clear" w:color="auto" w:fill="FFFFFF"/>
      <w:spacing w:before="600" w:after="0" w:line="418" w:lineRule="exact"/>
      <w:ind w:hanging="780"/>
    </w:pPr>
    <w:rPr>
      <w:rFonts w:eastAsiaTheme="minorHAnsi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1E1C93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1E1C93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a2"/>
    <w:rsid w:val="001E1C93"/>
    <w:pPr>
      <w:numPr>
        <w:numId w:val="11"/>
      </w:numPr>
    </w:pPr>
  </w:style>
  <w:style w:type="numbering" w:customStyle="1" w:styleId="WWNum3">
    <w:name w:val="WWNum3"/>
    <w:basedOn w:val="a2"/>
    <w:rsid w:val="001E1C93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2921</Words>
  <Characters>16655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Azrael</dc:creator>
  <cp:keywords/>
  <dc:description/>
  <cp:lastModifiedBy>79994418913</cp:lastModifiedBy>
  <cp:revision>6</cp:revision>
  <dcterms:created xsi:type="dcterms:W3CDTF">2019-09-12T16:55:00Z</dcterms:created>
  <dcterms:modified xsi:type="dcterms:W3CDTF">2024-10-10T16:21:00Z</dcterms:modified>
</cp:coreProperties>
</file>